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865" w:rsidRPr="00275BB5" w:rsidRDefault="009C2215" w:rsidP="00514ECA">
      <w:pPr>
        <w:pStyle w:val="Heading2"/>
        <w:ind w:firstLine="432"/>
      </w:pPr>
      <w:bookmarkStart w:id="0" w:name="_GoBack"/>
      <w:bookmarkEnd w:id="0"/>
      <w:r>
        <w:rPr>
          <w:noProof/>
        </w:rPr>
        <mc:AlternateContent>
          <mc:Choice Requires="wps">
            <w:drawing>
              <wp:anchor distT="0" distB="0" distL="114300" distR="114300" simplePos="0" relativeHeight="251658240" behindDoc="0" locked="0" layoutInCell="1" allowOverlap="1" wp14:anchorId="72184ABB" wp14:editId="28F7D209">
                <wp:simplePos x="0" y="0"/>
                <wp:positionH relativeFrom="page">
                  <wp:posOffset>5958230</wp:posOffset>
                </wp:positionH>
                <wp:positionV relativeFrom="page">
                  <wp:posOffset>423250</wp:posOffset>
                </wp:positionV>
                <wp:extent cx="3402330" cy="506730"/>
                <wp:effectExtent l="0" t="0" r="0" b="762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2330" cy="506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4309" w:rsidRDefault="00A34309" w:rsidP="00B46F56">
                            <w:pPr>
                              <w:pStyle w:val="Heading1"/>
                              <w:ind w:right="30"/>
                            </w:pPr>
                            <w:r>
                              <w:t>IT Department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69.15pt;margin-top:33.35pt;width:267.9pt;height:39.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7hwswIAALk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" filled="f" stroked="f">
                <v:textbox style="mso-fit-shape-to-text:t">
                  <w:txbxContent>
                    <w:p w:rsidR="00A34309" w:rsidRDefault="00A34309" w:rsidP="00B46F56">
                      <w:pPr>
                        <w:pStyle w:val="Heading1"/>
                        <w:ind w:right="30"/>
                      </w:pPr>
                      <w:r>
                        <w:t>IT Department</w:t>
                      </w:r>
                    </w:p>
                  </w:txbxContent>
                </v:textbox>
                <w10:wrap anchorx="page" anchory="page"/>
              </v:shape>
            </w:pict>
          </mc:Fallback>
        </mc:AlternateContent>
      </w:r>
      <w:r w:rsidR="00FF7766">
        <w:rPr>
          <w:noProof/>
        </w:rPr>
        <w:t>Risk Assessment</w:t>
      </w:r>
      <w:r w:rsidR="00820EEA">
        <w:t xml:space="preserve"> Report</w:t>
      </w:r>
    </w:p>
    <w:tbl>
      <w:tblPr>
        <w:tblW w:w="5014" w:type="pct"/>
        <w:jc w:val="center"/>
        <w:tblLook w:val="0000" w:firstRow="0" w:lastRow="0" w:firstColumn="0" w:lastColumn="0" w:noHBand="0" w:noVBand="0"/>
      </w:tblPr>
      <w:tblGrid>
        <w:gridCol w:w="579"/>
        <w:gridCol w:w="229"/>
        <w:gridCol w:w="1078"/>
        <w:gridCol w:w="739"/>
        <w:gridCol w:w="565"/>
        <w:gridCol w:w="1906"/>
        <w:gridCol w:w="1647"/>
        <w:gridCol w:w="844"/>
        <w:gridCol w:w="483"/>
        <w:gridCol w:w="19"/>
        <w:gridCol w:w="234"/>
        <w:gridCol w:w="1352"/>
        <w:gridCol w:w="841"/>
        <w:gridCol w:w="996"/>
        <w:gridCol w:w="2240"/>
        <w:gridCol w:w="39"/>
      </w:tblGrid>
      <w:tr w:rsidR="00A35524" w:rsidRPr="006D779C" w:rsidTr="000421C0">
        <w:trPr>
          <w:trHeight w:hRule="exact" w:val="288"/>
          <w:jc w:val="center"/>
        </w:trPr>
        <w:tc>
          <w:tcPr>
            <w:tcW w:w="5000" w:type="pct"/>
            <w:gridSpan w:val="16"/>
            <w:tcBorders>
              <w:top w:val="single" w:sz="4" w:space="0" w:color="auto"/>
              <w:left w:val="single" w:sz="4" w:space="0" w:color="auto"/>
              <w:right w:val="single" w:sz="4" w:space="0" w:color="auto"/>
            </w:tcBorders>
            <w:shd w:val="clear" w:color="auto" w:fill="000000"/>
            <w:vAlign w:val="center"/>
          </w:tcPr>
          <w:p w:rsidR="00A35524" w:rsidRPr="00D6155E" w:rsidRDefault="00FF7766" w:rsidP="00D6155E">
            <w:pPr>
              <w:pStyle w:val="Heading3"/>
            </w:pPr>
            <w:r>
              <w:t>System</w:t>
            </w:r>
            <w:r w:rsidR="00CC6BB1">
              <w:t xml:space="preserve"> </w:t>
            </w:r>
            <w:r>
              <w:t xml:space="preserve">or Application </w:t>
            </w:r>
            <w:r w:rsidR="00CC6BB1">
              <w:t>Information</w:t>
            </w:r>
          </w:p>
        </w:tc>
      </w:tr>
      <w:tr w:rsidR="008E72CF" w:rsidRPr="00B416BA" w:rsidTr="000421C0">
        <w:trPr>
          <w:trHeight w:val="432"/>
          <w:jc w:val="center"/>
        </w:trPr>
        <w:tc>
          <w:tcPr>
            <w:tcW w:w="952" w:type="pct"/>
            <w:gridSpan w:val="4"/>
            <w:tcBorders>
              <w:top w:val="single" w:sz="4" w:space="0" w:color="auto"/>
              <w:left w:val="single" w:sz="4" w:space="0" w:color="auto"/>
            </w:tcBorders>
            <w:vAlign w:val="bottom"/>
          </w:tcPr>
          <w:p w:rsidR="00CC6BB1" w:rsidRPr="005114CE" w:rsidRDefault="00FF7766" w:rsidP="00440CD8">
            <w:pPr>
              <w:pStyle w:val="BodyText"/>
            </w:pPr>
            <w:r>
              <w:t>System/App</w:t>
            </w:r>
            <w:r w:rsidR="00CC6BB1" w:rsidRPr="00D6155E">
              <w:t xml:space="preserve"> Name</w:t>
            </w:r>
            <w:r w:rsidR="00CC6BB1" w:rsidRPr="005114CE">
              <w:t>:</w:t>
            </w:r>
          </w:p>
        </w:tc>
        <w:tc>
          <w:tcPr>
            <w:tcW w:w="1981" w:type="pct"/>
            <w:gridSpan w:val="6"/>
            <w:tcBorders>
              <w:top w:val="single" w:sz="4" w:space="0" w:color="auto"/>
              <w:bottom w:val="single" w:sz="4" w:space="0" w:color="auto"/>
            </w:tcBorders>
            <w:vAlign w:val="bottom"/>
          </w:tcPr>
          <w:p w:rsidR="00CC6BB1" w:rsidRPr="009C220D" w:rsidRDefault="00CC6BB1" w:rsidP="00440CD8">
            <w:pPr>
              <w:pStyle w:val="FieldText"/>
            </w:pPr>
          </w:p>
        </w:tc>
        <w:tc>
          <w:tcPr>
            <w:tcW w:w="880" w:type="pct"/>
            <w:gridSpan w:val="3"/>
            <w:tcBorders>
              <w:top w:val="single" w:sz="4" w:space="0" w:color="auto"/>
            </w:tcBorders>
            <w:vAlign w:val="bottom"/>
          </w:tcPr>
          <w:p w:rsidR="00CC6BB1" w:rsidRPr="009C220D" w:rsidRDefault="00084D64" w:rsidP="00820EEA">
            <w:pPr>
              <w:pStyle w:val="BodyText"/>
            </w:pPr>
            <w:r>
              <w:t>Overall Rating:</w:t>
            </w:r>
          </w:p>
        </w:tc>
        <w:tc>
          <w:tcPr>
            <w:tcW w:w="1187" w:type="pct"/>
            <w:gridSpan w:val="3"/>
            <w:tcBorders>
              <w:top w:val="single" w:sz="4" w:space="0" w:color="auto"/>
              <w:bottom w:val="single" w:sz="4" w:space="0" w:color="auto"/>
              <w:right w:val="single" w:sz="4" w:space="0" w:color="auto"/>
            </w:tcBorders>
            <w:vAlign w:val="bottom"/>
          </w:tcPr>
          <w:p w:rsidR="00CC6BB1" w:rsidRPr="009C220D" w:rsidRDefault="00CC6BB1" w:rsidP="00440CD8">
            <w:pPr>
              <w:pStyle w:val="FieldText"/>
            </w:pPr>
          </w:p>
        </w:tc>
      </w:tr>
      <w:tr w:rsidR="00820EEA" w:rsidRPr="00B416BA" w:rsidTr="000421C0">
        <w:trPr>
          <w:trHeight w:val="432"/>
          <w:jc w:val="center"/>
        </w:trPr>
        <w:tc>
          <w:tcPr>
            <w:tcW w:w="684" w:type="pct"/>
            <w:gridSpan w:val="3"/>
            <w:tcBorders>
              <w:left w:val="single" w:sz="4" w:space="0" w:color="auto"/>
            </w:tcBorders>
            <w:vAlign w:val="bottom"/>
          </w:tcPr>
          <w:p w:rsidR="00820EEA" w:rsidRPr="005114CE" w:rsidRDefault="00FF7766" w:rsidP="00440CD8">
            <w:pPr>
              <w:pStyle w:val="BodyText"/>
            </w:pPr>
            <w:r>
              <w:t>Description</w:t>
            </w:r>
            <w:r w:rsidR="00820EEA">
              <w:t>:</w:t>
            </w:r>
          </w:p>
        </w:tc>
        <w:tc>
          <w:tcPr>
            <w:tcW w:w="2067" w:type="pct"/>
            <w:gridSpan w:val="5"/>
            <w:tcBorders>
              <w:bottom w:val="single" w:sz="4" w:space="0" w:color="auto"/>
            </w:tcBorders>
            <w:vAlign w:val="bottom"/>
          </w:tcPr>
          <w:p w:rsidR="00820EEA" w:rsidRPr="009C220D" w:rsidRDefault="00820EEA" w:rsidP="00440CD8">
            <w:pPr>
              <w:pStyle w:val="FieldText"/>
            </w:pPr>
          </w:p>
        </w:tc>
        <w:tc>
          <w:tcPr>
            <w:tcW w:w="757" w:type="pct"/>
            <w:gridSpan w:val="4"/>
            <w:tcBorders>
              <w:bottom w:val="single" w:sz="4" w:space="0" w:color="auto"/>
            </w:tcBorders>
            <w:vAlign w:val="bottom"/>
          </w:tcPr>
          <w:p w:rsidR="00820EEA" w:rsidRPr="009C220D" w:rsidRDefault="00820EEA" w:rsidP="00820EEA">
            <w:pPr>
              <w:pStyle w:val="BodyText"/>
            </w:pPr>
          </w:p>
        </w:tc>
        <w:tc>
          <w:tcPr>
            <w:tcW w:w="1492" w:type="pct"/>
            <w:gridSpan w:val="4"/>
            <w:tcBorders>
              <w:bottom w:val="single" w:sz="4" w:space="0" w:color="auto"/>
              <w:right w:val="single" w:sz="4" w:space="0" w:color="auto"/>
            </w:tcBorders>
            <w:vAlign w:val="bottom"/>
          </w:tcPr>
          <w:p w:rsidR="00820EEA" w:rsidRPr="009C220D" w:rsidRDefault="00820EEA" w:rsidP="00440CD8">
            <w:pPr>
              <w:pStyle w:val="FieldText"/>
            </w:pPr>
          </w:p>
        </w:tc>
      </w:tr>
      <w:tr w:rsidR="00FF7766" w:rsidRPr="00B416BA" w:rsidTr="00A34309">
        <w:trPr>
          <w:trHeight w:val="432"/>
          <w:jc w:val="center"/>
        </w:trPr>
        <w:tc>
          <w:tcPr>
            <w:tcW w:w="952" w:type="pct"/>
            <w:gridSpan w:val="4"/>
            <w:tcBorders>
              <w:left w:val="single" w:sz="4" w:space="0" w:color="auto"/>
            </w:tcBorders>
            <w:vAlign w:val="bottom"/>
          </w:tcPr>
          <w:p w:rsidR="00FF7766" w:rsidRDefault="00FF7766" w:rsidP="00D6155E">
            <w:pPr>
              <w:pStyle w:val="BodyText"/>
            </w:pPr>
            <w:r>
              <w:t>Primary Users:</w:t>
            </w:r>
          </w:p>
        </w:tc>
        <w:tc>
          <w:tcPr>
            <w:tcW w:w="1493" w:type="pct"/>
            <w:gridSpan w:val="3"/>
            <w:tcBorders>
              <w:bottom w:val="single" w:sz="4" w:space="0" w:color="auto"/>
            </w:tcBorders>
            <w:vAlign w:val="bottom"/>
          </w:tcPr>
          <w:p w:rsidR="00FF7766" w:rsidRPr="009C220D" w:rsidRDefault="00FF7766" w:rsidP="00617C65">
            <w:pPr>
              <w:pStyle w:val="FieldText"/>
            </w:pPr>
          </w:p>
        </w:tc>
        <w:tc>
          <w:tcPr>
            <w:tcW w:w="1063" w:type="pct"/>
            <w:gridSpan w:val="5"/>
            <w:vAlign w:val="bottom"/>
          </w:tcPr>
          <w:p w:rsidR="00FF7766" w:rsidRDefault="00084D64" w:rsidP="00937437">
            <w:pPr>
              <w:pStyle w:val="BodyText"/>
            </w:pPr>
            <w:r>
              <w:t>Authorizing Official:</w:t>
            </w:r>
          </w:p>
        </w:tc>
        <w:tc>
          <w:tcPr>
            <w:tcW w:w="1492" w:type="pct"/>
            <w:gridSpan w:val="4"/>
            <w:tcBorders>
              <w:bottom w:val="single" w:sz="4" w:space="0" w:color="auto"/>
              <w:right w:val="single" w:sz="4" w:space="0" w:color="auto"/>
            </w:tcBorders>
            <w:vAlign w:val="bottom"/>
          </w:tcPr>
          <w:p w:rsidR="00FF7766" w:rsidRPr="009C220D" w:rsidRDefault="00FF7766" w:rsidP="00617C65">
            <w:pPr>
              <w:pStyle w:val="FieldText"/>
            </w:pPr>
          </w:p>
        </w:tc>
      </w:tr>
      <w:tr w:rsidR="008E72CF" w:rsidRPr="00B416BA" w:rsidTr="00A34309">
        <w:trPr>
          <w:trHeight w:val="432"/>
          <w:jc w:val="center"/>
        </w:trPr>
        <w:tc>
          <w:tcPr>
            <w:tcW w:w="952" w:type="pct"/>
            <w:gridSpan w:val="4"/>
            <w:tcBorders>
              <w:left w:val="single" w:sz="4" w:space="0" w:color="auto"/>
              <w:bottom w:val="single" w:sz="4" w:space="0" w:color="auto"/>
            </w:tcBorders>
            <w:vAlign w:val="bottom"/>
          </w:tcPr>
          <w:p w:rsidR="008E72CF" w:rsidRPr="005114CE" w:rsidRDefault="00B00AE7" w:rsidP="00B00AE7">
            <w:pPr>
              <w:pStyle w:val="BodyText"/>
            </w:pPr>
            <w:r>
              <w:t>Reported By:</w:t>
            </w:r>
          </w:p>
        </w:tc>
        <w:tc>
          <w:tcPr>
            <w:tcW w:w="1493" w:type="pct"/>
            <w:gridSpan w:val="3"/>
            <w:tcBorders>
              <w:bottom w:val="single" w:sz="4" w:space="0" w:color="auto"/>
            </w:tcBorders>
            <w:vAlign w:val="bottom"/>
          </w:tcPr>
          <w:p w:rsidR="008E72CF" w:rsidRPr="009C220D" w:rsidRDefault="008E72CF" w:rsidP="00617C65">
            <w:pPr>
              <w:pStyle w:val="FieldText"/>
            </w:pPr>
          </w:p>
        </w:tc>
        <w:tc>
          <w:tcPr>
            <w:tcW w:w="1063" w:type="pct"/>
            <w:gridSpan w:val="5"/>
            <w:tcBorders>
              <w:bottom w:val="single" w:sz="4" w:space="0" w:color="auto"/>
            </w:tcBorders>
            <w:vAlign w:val="bottom"/>
          </w:tcPr>
          <w:p w:rsidR="008E72CF" w:rsidRPr="008E72CF" w:rsidRDefault="00820EEA" w:rsidP="00B00AE7">
            <w:pPr>
              <w:pStyle w:val="BodyText"/>
            </w:pPr>
            <w:r>
              <w:t>Report Date</w:t>
            </w:r>
            <w:r w:rsidR="008E72CF" w:rsidRPr="008E72CF">
              <w:t>:</w:t>
            </w:r>
          </w:p>
        </w:tc>
        <w:tc>
          <w:tcPr>
            <w:tcW w:w="1492" w:type="pct"/>
            <w:gridSpan w:val="4"/>
            <w:tcBorders>
              <w:bottom w:val="single" w:sz="4" w:space="0" w:color="auto"/>
              <w:right w:val="single" w:sz="4" w:space="0" w:color="auto"/>
            </w:tcBorders>
            <w:vAlign w:val="bottom"/>
          </w:tcPr>
          <w:p w:rsidR="008E72CF" w:rsidRPr="009C220D" w:rsidRDefault="008E72CF" w:rsidP="00617C65">
            <w:pPr>
              <w:pStyle w:val="FieldText"/>
            </w:pPr>
          </w:p>
        </w:tc>
      </w:tr>
      <w:tr w:rsidR="00B00AE7" w:rsidRPr="00B416BA" w:rsidTr="000421C0">
        <w:trPr>
          <w:gridAfter w:val="1"/>
          <w:wAfter w:w="14" w:type="pct"/>
          <w:trHeight w:val="144"/>
          <w:jc w:val="center"/>
        </w:trPr>
        <w:tc>
          <w:tcPr>
            <w:tcW w:w="210" w:type="pct"/>
          </w:tcPr>
          <w:p w:rsidR="00B00AE7" w:rsidRPr="005114CE" w:rsidRDefault="00B00AE7" w:rsidP="00937437">
            <w:pPr>
              <w:pStyle w:val="BodyText"/>
            </w:pPr>
            <w:r>
              <w:br w:type="page"/>
            </w:r>
          </w:p>
        </w:tc>
        <w:tc>
          <w:tcPr>
            <w:tcW w:w="2716" w:type="pct"/>
            <w:gridSpan w:val="8"/>
            <w:vAlign w:val="bottom"/>
          </w:tcPr>
          <w:p w:rsidR="00B00AE7" w:rsidRPr="005114CE" w:rsidRDefault="00B00AE7" w:rsidP="00937437">
            <w:pPr>
              <w:pStyle w:val="BodyText"/>
            </w:pPr>
          </w:p>
        </w:tc>
        <w:tc>
          <w:tcPr>
            <w:tcW w:w="1248" w:type="pct"/>
            <w:gridSpan w:val="5"/>
          </w:tcPr>
          <w:p w:rsidR="00B00AE7" w:rsidRPr="005114CE" w:rsidRDefault="00B00AE7" w:rsidP="00937437">
            <w:pPr>
              <w:pStyle w:val="BodyText"/>
            </w:pPr>
          </w:p>
        </w:tc>
        <w:tc>
          <w:tcPr>
            <w:tcW w:w="812" w:type="pct"/>
          </w:tcPr>
          <w:p w:rsidR="00B00AE7" w:rsidRPr="005114CE" w:rsidRDefault="00B00AE7" w:rsidP="00937437">
            <w:pPr>
              <w:pStyle w:val="BodyText"/>
            </w:pPr>
          </w:p>
        </w:tc>
      </w:tr>
      <w:tr w:rsidR="00C1371E" w:rsidRPr="00B416BA" w:rsidTr="000421C0">
        <w:trPr>
          <w:gridAfter w:val="1"/>
          <w:wAfter w:w="14" w:type="pct"/>
          <w:trHeight w:val="144"/>
          <w:jc w:val="center"/>
        </w:trPr>
        <w:tc>
          <w:tcPr>
            <w:tcW w:w="210" w:type="pct"/>
          </w:tcPr>
          <w:p w:rsidR="00C1371E" w:rsidRDefault="00C1371E" w:rsidP="00937437">
            <w:pPr>
              <w:pStyle w:val="BodyText"/>
            </w:pPr>
          </w:p>
        </w:tc>
        <w:tc>
          <w:tcPr>
            <w:tcW w:w="2716" w:type="pct"/>
            <w:gridSpan w:val="8"/>
            <w:vAlign w:val="bottom"/>
          </w:tcPr>
          <w:p w:rsidR="00C1371E" w:rsidRPr="005114CE" w:rsidRDefault="00C1371E" w:rsidP="00937437">
            <w:pPr>
              <w:pStyle w:val="BodyText"/>
            </w:pPr>
          </w:p>
        </w:tc>
        <w:tc>
          <w:tcPr>
            <w:tcW w:w="1248" w:type="pct"/>
            <w:gridSpan w:val="5"/>
          </w:tcPr>
          <w:p w:rsidR="00C1371E" w:rsidRPr="005114CE" w:rsidRDefault="00C1371E" w:rsidP="00937437">
            <w:pPr>
              <w:pStyle w:val="BodyText"/>
            </w:pPr>
          </w:p>
        </w:tc>
        <w:tc>
          <w:tcPr>
            <w:tcW w:w="812" w:type="pct"/>
          </w:tcPr>
          <w:p w:rsidR="00C1371E" w:rsidRPr="005114CE" w:rsidRDefault="00C1371E" w:rsidP="00937437">
            <w:pPr>
              <w:pStyle w:val="BodyText"/>
            </w:pPr>
          </w:p>
        </w:tc>
      </w:tr>
      <w:tr w:rsidR="00C1371E" w:rsidRPr="00B416BA" w:rsidTr="000421C0">
        <w:trPr>
          <w:gridAfter w:val="1"/>
          <w:wAfter w:w="14" w:type="pct"/>
          <w:trHeight w:val="144"/>
          <w:jc w:val="center"/>
        </w:trPr>
        <w:tc>
          <w:tcPr>
            <w:tcW w:w="210" w:type="pct"/>
          </w:tcPr>
          <w:p w:rsidR="00C1371E" w:rsidRDefault="00C1371E" w:rsidP="00937437">
            <w:pPr>
              <w:pStyle w:val="BodyText"/>
            </w:pPr>
          </w:p>
        </w:tc>
        <w:tc>
          <w:tcPr>
            <w:tcW w:w="2716" w:type="pct"/>
            <w:gridSpan w:val="8"/>
            <w:vAlign w:val="bottom"/>
          </w:tcPr>
          <w:p w:rsidR="00C1371E" w:rsidRPr="005114CE" w:rsidRDefault="00C1371E" w:rsidP="00937437">
            <w:pPr>
              <w:pStyle w:val="BodyText"/>
            </w:pPr>
          </w:p>
        </w:tc>
        <w:tc>
          <w:tcPr>
            <w:tcW w:w="1248" w:type="pct"/>
            <w:gridSpan w:val="5"/>
          </w:tcPr>
          <w:p w:rsidR="00C1371E" w:rsidRPr="005114CE" w:rsidRDefault="00C1371E" w:rsidP="00937437">
            <w:pPr>
              <w:pStyle w:val="BodyText"/>
            </w:pPr>
          </w:p>
        </w:tc>
        <w:tc>
          <w:tcPr>
            <w:tcW w:w="812" w:type="pct"/>
          </w:tcPr>
          <w:p w:rsidR="00C1371E" w:rsidRPr="005114CE" w:rsidRDefault="00C1371E" w:rsidP="00937437">
            <w:pPr>
              <w:pStyle w:val="BodyText"/>
            </w:pPr>
          </w:p>
        </w:tc>
      </w:tr>
      <w:tr w:rsidR="00B00AE7" w:rsidRPr="00B416BA" w:rsidTr="000421C0">
        <w:trPr>
          <w:gridAfter w:val="1"/>
          <w:wAfter w:w="14" w:type="pct"/>
          <w:trHeight w:hRule="exact" w:val="361"/>
          <w:jc w:val="center"/>
        </w:trPr>
        <w:tc>
          <w:tcPr>
            <w:tcW w:w="4986" w:type="pct"/>
            <w:gridSpan w:val="15"/>
            <w:tcBorders>
              <w:top w:val="single" w:sz="4" w:space="0" w:color="auto"/>
              <w:left w:val="single" w:sz="4" w:space="0" w:color="auto"/>
              <w:bottom w:val="single" w:sz="8" w:space="0" w:color="FFFFFF" w:themeColor="background1"/>
              <w:right w:val="single" w:sz="4" w:space="0" w:color="auto"/>
            </w:tcBorders>
            <w:shd w:val="clear" w:color="auto" w:fill="000000"/>
          </w:tcPr>
          <w:p w:rsidR="00B00AE7" w:rsidRPr="00B00AE7" w:rsidRDefault="00B00AE7" w:rsidP="00B47E7F">
            <w:pPr>
              <w:pStyle w:val="Heading3"/>
              <w:jc w:val="center"/>
              <w:rPr>
                <w:sz w:val="24"/>
              </w:rPr>
            </w:pPr>
            <w:r w:rsidRPr="00B00AE7">
              <w:rPr>
                <w:sz w:val="24"/>
              </w:rPr>
              <w:t>Risk of Data Disclosure</w:t>
            </w:r>
          </w:p>
          <w:p w:rsidR="00B00AE7" w:rsidRPr="00B00AE7" w:rsidRDefault="00B00AE7" w:rsidP="00514ECA">
            <w:pPr>
              <w:pStyle w:val="Heading3"/>
              <w:rPr>
                <w:sz w:val="24"/>
              </w:rPr>
            </w:pPr>
          </w:p>
          <w:p w:rsidR="00B00AE7" w:rsidRPr="00B00AE7" w:rsidRDefault="00B00AE7" w:rsidP="00B47E7F">
            <w:pPr>
              <w:pStyle w:val="Heading3"/>
              <w:jc w:val="center"/>
              <w:rPr>
                <w:sz w:val="24"/>
              </w:rPr>
            </w:pPr>
            <w:r w:rsidRPr="00B00AE7">
              <w:rPr>
                <w:sz w:val="24"/>
              </w:rPr>
              <w:t>Status</w:t>
            </w:r>
          </w:p>
        </w:tc>
      </w:tr>
      <w:tr w:rsidR="00B00AE7" w:rsidRPr="00B416BA" w:rsidTr="00A34309">
        <w:trPr>
          <w:gridAfter w:val="1"/>
          <w:wAfter w:w="14" w:type="pct"/>
          <w:trHeight w:hRule="exact" w:val="595"/>
          <w:jc w:val="center"/>
        </w:trPr>
        <w:tc>
          <w:tcPr>
            <w:tcW w:w="293" w:type="pct"/>
            <w:gridSpan w:val="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B00AE7" w:rsidRPr="00514ECA" w:rsidRDefault="00B00AE7" w:rsidP="00B00AE7">
            <w:pPr>
              <w:pStyle w:val="Heading3"/>
              <w:jc w:val="center"/>
              <w:rPr>
                <w:sz w:val="16"/>
                <w:szCs w:val="16"/>
              </w:rPr>
            </w:pPr>
            <w:r w:rsidRPr="00514ECA">
              <w:rPr>
                <w:sz w:val="16"/>
                <w:szCs w:val="16"/>
              </w:rPr>
              <w:t>Risk No.</w:t>
            </w:r>
          </w:p>
        </w:tc>
        <w:tc>
          <w:tcPr>
            <w:tcW w:w="864" w:type="pct"/>
            <w:gridSpan w:val="3"/>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B00AE7" w:rsidRPr="006D779C" w:rsidRDefault="00B00AE7" w:rsidP="00B00AE7">
            <w:pPr>
              <w:pStyle w:val="Heading3"/>
              <w:jc w:val="center"/>
            </w:pPr>
            <w:r>
              <w:t>Data Type</w:t>
            </w:r>
          </w:p>
        </w:tc>
        <w:tc>
          <w:tcPr>
            <w:tcW w:w="691"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B00AE7" w:rsidRPr="00B00AE7" w:rsidRDefault="00B00AE7" w:rsidP="00B00AE7">
            <w:pPr>
              <w:pStyle w:val="Heading3"/>
              <w:jc w:val="center"/>
              <w:rPr>
                <w:sz w:val="16"/>
              </w:rPr>
            </w:pPr>
            <w:r w:rsidRPr="00B00AE7">
              <w:rPr>
                <w:sz w:val="16"/>
              </w:rPr>
              <w:t>Present (Yes or No)</w:t>
            </w:r>
          </w:p>
        </w:tc>
        <w:tc>
          <w:tcPr>
            <w:tcW w:w="1170" w:type="pct"/>
            <w:gridSpan w:val="5"/>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B00AE7" w:rsidRPr="00B00AE7" w:rsidRDefault="00B00AE7" w:rsidP="00B00AE7">
            <w:pPr>
              <w:pStyle w:val="Heading3"/>
              <w:jc w:val="center"/>
              <w:rPr>
                <w:sz w:val="18"/>
              </w:rPr>
            </w:pPr>
            <w:r w:rsidRPr="00B00AE7">
              <w:rPr>
                <w:sz w:val="18"/>
              </w:rPr>
              <w:t>Risk (High, Medium, or Low)</w:t>
            </w:r>
          </w:p>
        </w:tc>
        <w:tc>
          <w:tcPr>
            <w:tcW w:w="1156" w:type="pct"/>
            <w:gridSpan w:val="3"/>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B00AE7" w:rsidRPr="00B00AE7" w:rsidRDefault="00B00AE7" w:rsidP="00B00AE7">
            <w:pPr>
              <w:pStyle w:val="Heading3"/>
              <w:jc w:val="center"/>
              <w:rPr>
                <w:sz w:val="18"/>
              </w:rPr>
            </w:pPr>
            <w:r w:rsidRPr="00B00AE7">
              <w:rPr>
                <w:sz w:val="18"/>
              </w:rPr>
              <w:t>Likelihood (High, Medium, Low)</w:t>
            </w:r>
          </w:p>
        </w:tc>
        <w:tc>
          <w:tcPr>
            <w:tcW w:w="812"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B00AE7" w:rsidRPr="00B00AE7" w:rsidRDefault="00B00AE7" w:rsidP="00B00AE7">
            <w:pPr>
              <w:pStyle w:val="Heading3"/>
              <w:jc w:val="center"/>
            </w:pPr>
            <w:r>
              <w:t>Risk Calculation</w:t>
            </w:r>
          </w:p>
        </w:tc>
      </w:tr>
      <w:tr w:rsidR="00B00AE7" w:rsidRPr="00B416BA" w:rsidTr="00B27587">
        <w:trPr>
          <w:gridAfter w:val="1"/>
          <w:wAfter w:w="14" w:type="pct"/>
          <w:trHeight w:val="288"/>
          <w:jc w:val="center"/>
        </w:trPr>
        <w:tc>
          <w:tcPr>
            <w:tcW w:w="293" w:type="pct"/>
            <w:gridSpan w:val="2"/>
            <w:tcBorders>
              <w:top w:val="single" w:sz="8" w:space="0" w:color="FFFFFF" w:themeColor="background1"/>
              <w:left w:val="single" w:sz="4" w:space="0" w:color="auto"/>
              <w:bottom w:val="single" w:sz="4" w:space="0" w:color="auto"/>
              <w:right w:val="single" w:sz="4" w:space="0" w:color="auto"/>
            </w:tcBorders>
            <w:shd w:val="clear" w:color="auto" w:fill="FF0000"/>
            <w:vAlign w:val="center"/>
          </w:tcPr>
          <w:p w:rsidR="00B00AE7" w:rsidRDefault="00B00AE7" w:rsidP="00B27587">
            <w:pPr>
              <w:pStyle w:val="BodyText"/>
              <w:jc w:val="center"/>
            </w:pPr>
            <w:r>
              <w:t>1</w:t>
            </w:r>
          </w:p>
        </w:tc>
        <w:tc>
          <w:tcPr>
            <w:tcW w:w="864" w:type="pct"/>
            <w:gridSpan w:val="3"/>
            <w:tcBorders>
              <w:top w:val="single" w:sz="8" w:space="0" w:color="FFFFFF" w:themeColor="background1"/>
              <w:left w:val="single" w:sz="4" w:space="0" w:color="auto"/>
              <w:bottom w:val="single" w:sz="4" w:space="0" w:color="auto"/>
              <w:right w:val="single" w:sz="4" w:space="0" w:color="auto"/>
            </w:tcBorders>
            <w:shd w:val="clear" w:color="auto" w:fill="FF0000"/>
            <w:vAlign w:val="bottom"/>
          </w:tcPr>
          <w:p w:rsidR="00B00AE7" w:rsidRPr="00B00AE7" w:rsidRDefault="00A34309" w:rsidP="00B416BA">
            <w:pPr>
              <w:pStyle w:val="BodyText"/>
              <w:rPr>
                <w:sz w:val="18"/>
              </w:rPr>
            </w:pPr>
            <w:r>
              <w:rPr>
                <w:sz w:val="18"/>
              </w:rPr>
              <w:t>Critical Data</w:t>
            </w:r>
          </w:p>
        </w:tc>
        <w:tc>
          <w:tcPr>
            <w:tcW w:w="691" w:type="pct"/>
            <w:tcBorders>
              <w:top w:val="single" w:sz="8" w:space="0" w:color="FFFFFF" w:themeColor="background1"/>
              <w:left w:val="single" w:sz="4" w:space="0" w:color="auto"/>
              <w:bottom w:val="single" w:sz="4" w:space="0" w:color="auto"/>
              <w:right w:val="single" w:sz="4" w:space="0" w:color="auto"/>
            </w:tcBorders>
            <w:vAlign w:val="bottom"/>
          </w:tcPr>
          <w:p w:rsidR="00B00AE7" w:rsidRPr="00820EEA" w:rsidRDefault="00B00AE7" w:rsidP="00B416BA">
            <w:pPr>
              <w:pStyle w:val="BodyText"/>
            </w:pPr>
          </w:p>
        </w:tc>
        <w:tc>
          <w:tcPr>
            <w:tcW w:w="1170" w:type="pct"/>
            <w:gridSpan w:val="5"/>
            <w:tcBorders>
              <w:top w:val="single" w:sz="8" w:space="0" w:color="FFFFFF" w:themeColor="background1"/>
              <w:left w:val="single" w:sz="4" w:space="0" w:color="auto"/>
              <w:bottom w:val="single" w:sz="4" w:space="0" w:color="auto"/>
              <w:right w:val="single" w:sz="4" w:space="0" w:color="auto"/>
            </w:tcBorders>
            <w:vAlign w:val="bottom"/>
          </w:tcPr>
          <w:p w:rsidR="00B00AE7" w:rsidRPr="00820EEA" w:rsidRDefault="00B00AE7" w:rsidP="00B416BA">
            <w:pPr>
              <w:pStyle w:val="BodyText"/>
            </w:pPr>
          </w:p>
        </w:tc>
        <w:tc>
          <w:tcPr>
            <w:tcW w:w="1156" w:type="pct"/>
            <w:gridSpan w:val="3"/>
            <w:tcBorders>
              <w:top w:val="single" w:sz="8" w:space="0" w:color="FFFFFF" w:themeColor="background1"/>
              <w:left w:val="single" w:sz="4" w:space="0" w:color="auto"/>
              <w:bottom w:val="single" w:sz="4" w:space="0" w:color="auto"/>
              <w:right w:val="single" w:sz="4" w:space="0" w:color="auto"/>
            </w:tcBorders>
          </w:tcPr>
          <w:p w:rsidR="00B00AE7" w:rsidRPr="00820EEA" w:rsidRDefault="00B00AE7" w:rsidP="00B416BA">
            <w:pPr>
              <w:pStyle w:val="BodyText"/>
            </w:pPr>
          </w:p>
        </w:tc>
        <w:tc>
          <w:tcPr>
            <w:tcW w:w="812" w:type="pct"/>
            <w:tcBorders>
              <w:top w:val="single" w:sz="8" w:space="0" w:color="FFFFFF" w:themeColor="background1"/>
              <w:left w:val="single" w:sz="4" w:space="0" w:color="auto"/>
              <w:bottom w:val="single" w:sz="4" w:space="0" w:color="auto"/>
              <w:right w:val="single" w:sz="4" w:space="0" w:color="auto"/>
            </w:tcBorders>
          </w:tcPr>
          <w:p w:rsidR="00B00AE7" w:rsidRPr="00820EEA" w:rsidRDefault="00B00AE7" w:rsidP="00B416BA">
            <w:pPr>
              <w:pStyle w:val="BodyText"/>
            </w:pPr>
          </w:p>
        </w:tc>
      </w:tr>
      <w:tr w:rsidR="00B00AE7" w:rsidRPr="00B416BA" w:rsidTr="00B27587">
        <w:trPr>
          <w:gridAfter w:val="1"/>
          <w:wAfter w:w="14" w:type="pct"/>
          <w:trHeight w:val="288"/>
          <w:jc w:val="center"/>
        </w:trPr>
        <w:tc>
          <w:tcPr>
            <w:tcW w:w="293" w:type="pct"/>
            <w:gridSpan w:val="2"/>
            <w:tcBorders>
              <w:top w:val="single" w:sz="4" w:space="0" w:color="auto"/>
              <w:left w:val="single" w:sz="4" w:space="0" w:color="auto"/>
              <w:bottom w:val="single" w:sz="4" w:space="0" w:color="auto"/>
              <w:right w:val="single" w:sz="4" w:space="0" w:color="auto"/>
            </w:tcBorders>
            <w:shd w:val="clear" w:color="auto" w:fill="FFC000"/>
            <w:vAlign w:val="center"/>
          </w:tcPr>
          <w:p w:rsidR="00B00AE7" w:rsidRDefault="00A34309" w:rsidP="00B27587">
            <w:pPr>
              <w:pStyle w:val="BodyText"/>
              <w:jc w:val="center"/>
            </w:pPr>
            <w:r>
              <w:t>2</w:t>
            </w:r>
          </w:p>
        </w:tc>
        <w:tc>
          <w:tcPr>
            <w:tcW w:w="864" w:type="pct"/>
            <w:gridSpan w:val="3"/>
            <w:tcBorders>
              <w:top w:val="single" w:sz="4" w:space="0" w:color="auto"/>
              <w:left w:val="single" w:sz="4" w:space="0" w:color="auto"/>
              <w:bottom w:val="single" w:sz="4" w:space="0" w:color="auto"/>
              <w:right w:val="single" w:sz="4" w:space="0" w:color="auto"/>
            </w:tcBorders>
            <w:shd w:val="clear" w:color="auto" w:fill="FFC000"/>
            <w:vAlign w:val="bottom"/>
          </w:tcPr>
          <w:p w:rsidR="00B00AE7" w:rsidRPr="005114CE" w:rsidRDefault="00B00AE7" w:rsidP="00B416BA">
            <w:pPr>
              <w:pStyle w:val="BodyText"/>
            </w:pPr>
            <w:r>
              <w:t>Limited-Access</w:t>
            </w:r>
            <w:r w:rsidR="00A34309">
              <w:t xml:space="preserve"> Data</w:t>
            </w:r>
          </w:p>
        </w:tc>
        <w:tc>
          <w:tcPr>
            <w:tcW w:w="691" w:type="pct"/>
            <w:tcBorders>
              <w:top w:val="single" w:sz="4" w:space="0" w:color="auto"/>
              <w:left w:val="single" w:sz="4" w:space="0" w:color="auto"/>
              <w:bottom w:val="single" w:sz="4" w:space="0" w:color="auto"/>
              <w:right w:val="single" w:sz="4" w:space="0" w:color="auto"/>
            </w:tcBorders>
            <w:vAlign w:val="bottom"/>
          </w:tcPr>
          <w:p w:rsidR="00B00AE7" w:rsidRPr="005114CE" w:rsidRDefault="00B00AE7" w:rsidP="00B416BA">
            <w:pPr>
              <w:pStyle w:val="BodyText"/>
            </w:pPr>
          </w:p>
        </w:tc>
        <w:tc>
          <w:tcPr>
            <w:tcW w:w="1170" w:type="pct"/>
            <w:gridSpan w:val="5"/>
            <w:tcBorders>
              <w:top w:val="single" w:sz="4" w:space="0" w:color="auto"/>
              <w:left w:val="single" w:sz="4" w:space="0" w:color="auto"/>
              <w:bottom w:val="single" w:sz="4" w:space="0" w:color="auto"/>
              <w:right w:val="single" w:sz="4" w:space="0" w:color="auto"/>
            </w:tcBorders>
            <w:vAlign w:val="bottom"/>
          </w:tcPr>
          <w:p w:rsidR="00B00AE7" w:rsidRPr="005114CE" w:rsidRDefault="00B00AE7" w:rsidP="00B416BA">
            <w:pPr>
              <w:pStyle w:val="BodyText"/>
            </w:pPr>
          </w:p>
        </w:tc>
        <w:tc>
          <w:tcPr>
            <w:tcW w:w="1156" w:type="pct"/>
            <w:gridSpan w:val="3"/>
            <w:tcBorders>
              <w:top w:val="single" w:sz="4" w:space="0" w:color="auto"/>
              <w:left w:val="single" w:sz="4" w:space="0" w:color="auto"/>
              <w:bottom w:val="single" w:sz="4" w:space="0" w:color="auto"/>
              <w:right w:val="single" w:sz="4" w:space="0" w:color="auto"/>
            </w:tcBorders>
          </w:tcPr>
          <w:p w:rsidR="00B00AE7" w:rsidRPr="005114CE" w:rsidRDefault="00B00AE7" w:rsidP="00B416BA">
            <w:pPr>
              <w:pStyle w:val="BodyText"/>
            </w:pPr>
          </w:p>
        </w:tc>
        <w:tc>
          <w:tcPr>
            <w:tcW w:w="812" w:type="pct"/>
            <w:tcBorders>
              <w:top w:val="single" w:sz="4" w:space="0" w:color="auto"/>
              <w:left w:val="single" w:sz="4" w:space="0" w:color="auto"/>
              <w:bottom w:val="single" w:sz="4" w:space="0" w:color="auto"/>
              <w:right w:val="single" w:sz="4" w:space="0" w:color="auto"/>
            </w:tcBorders>
          </w:tcPr>
          <w:p w:rsidR="00B00AE7" w:rsidRPr="005114CE" w:rsidRDefault="00B00AE7" w:rsidP="00B416BA">
            <w:pPr>
              <w:pStyle w:val="BodyText"/>
            </w:pPr>
          </w:p>
        </w:tc>
      </w:tr>
      <w:tr w:rsidR="00B00AE7" w:rsidRPr="00B416BA" w:rsidTr="000421C0">
        <w:trPr>
          <w:gridAfter w:val="1"/>
          <w:wAfter w:w="14" w:type="pct"/>
          <w:trHeight w:hRule="exact" w:val="361"/>
          <w:jc w:val="center"/>
        </w:trPr>
        <w:tc>
          <w:tcPr>
            <w:tcW w:w="4986" w:type="pct"/>
            <w:gridSpan w:val="15"/>
            <w:tcBorders>
              <w:top w:val="single" w:sz="4" w:space="0" w:color="auto"/>
              <w:left w:val="single" w:sz="4" w:space="0" w:color="auto"/>
              <w:bottom w:val="single" w:sz="8" w:space="0" w:color="FFFFFF" w:themeColor="background1"/>
              <w:right w:val="single" w:sz="4" w:space="0" w:color="auto"/>
            </w:tcBorders>
            <w:shd w:val="clear" w:color="auto" w:fill="000000"/>
          </w:tcPr>
          <w:p w:rsidR="00B00AE7" w:rsidRPr="00B00AE7" w:rsidRDefault="00B00AE7" w:rsidP="00514ECA">
            <w:pPr>
              <w:pStyle w:val="Heading3"/>
              <w:jc w:val="center"/>
              <w:rPr>
                <w:sz w:val="24"/>
              </w:rPr>
            </w:pPr>
            <w:r w:rsidRPr="00B00AE7">
              <w:rPr>
                <w:sz w:val="24"/>
              </w:rPr>
              <w:t>Risk of Service Denial</w:t>
            </w:r>
          </w:p>
          <w:p w:rsidR="00B00AE7" w:rsidRPr="00B00AE7" w:rsidRDefault="00B00AE7" w:rsidP="00514ECA">
            <w:pPr>
              <w:pStyle w:val="Heading3"/>
              <w:rPr>
                <w:sz w:val="24"/>
              </w:rPr>
            </w:pPr>
          </w:p>
          <w:p w:rsidR="00B00AE7" w:rsidRPr="00B00AE7" w:rsidRDefault="00B00AE7" w:rsidP="00514ECA">
            <w:pPr>
              <w:pStyle w:val="Heading3"/>
              <w:jc w:val="center"/>
              <w:rPr>
                <w:sz w:val="24"/>
              </w:rPr>
            </w:pPr>
            <w:r w:rsidRPr="00B00AE7">
              <w:rPr>
                <w:sz w:val="24"/>
              </w:rPr>
              <w:t>Status</w:t>
            </w:r>
          </w:p>
        </w:tc>
      </w:tr>
      <w:tr w:rsidR="00B00AE7" w:rsidRPr="00B416BA" w:rsidTr="00A34309">
        <w:trPr>
          <w:gridAfter w:val="1"/>
          <w:wAfter w:w="14" w:type="pct"/>
          <w:trHeight w:hRule="exact" w:val="496"/>
          <w:jc w:val="center"/>
        </w:trPr>
        <w:tc>
          <w:tcPr>
            <w:tcW w:w="293" w:type="pct"/>
            <w:gridSpan w:val="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B00AE7" w:rsidRPr="00514ECA" w:rsidRDefault="00B00AE7" w:rsidP="00B00AE7">
            <w:pPr>
              <w:pStyle w:val="Heading3"/>
              <w:jc w:val="center"/>
              <w:rPr>
                <w:sz w:val="16"/>
                <w:szCs w:val="16"/>
              </w:rPr>
            </w:pPr>
            <w:r w:rsidRPr="00514ECA">
              <w:rPr>
                <w:sz w:val="16"/>
                <w:szCs w:val="16"/>
              </w:rPr>
              <w:t>Risk No.</w:t>
            </w:r>
          </w:p>
        </w:tc>
        <w:tc>
          <w:tcPr>
            <w:tcW w:w="864" w:type="pct"/>
            <w:gridSpan w:val="3"/>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B00AE7" w:rsidRPr="006D779C" w:rsidRDefault="00B00AE7" w:rsidP="00B00AE7">
            <w:pPr>
              <w:pStyle w:val="Heading3"/>
              <w:jc w:val="center"/>
            </w:pPr>
            <w:r>
              <w:t>Denial Type</w:t>
            </w:r>
          </w:p>
        </w:tc>
        <w:tc>
          <w:tcPr>
            <w:tcW w:w="691"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B00AE7" w:rsidRPr="00B00AE7" w:rsidRDefault="00B00AE7" w:rsidP="00B00AE7">
            <w:pPr>
              <w:pStyle w:val="Heading3"/>
              <w:jc w:val="center"/>
              <w:rPr>
                <w:sz w:val="16"/>
              </w:rPr>
            </w:pPr>
            <w:r w:rsidRPr="00B00AE7">
              <w:rPr>
                <w:sz w:val="16"/>
              </w:rPr>
              <w:t>Possible (Yes or No)</w:t>
            </w:r>
          </w:p>
        </w:tc>
        <w:tc>
          <w:tcPr>
            <w:tcW w:w="1170" w:type="pct"/>
            <w:gridSpan w:val="5"/>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B00AE7" w:rsidRPr="006D779C" w:rsidRDefault="00B00AE7" w:rsidP="00B00AE7">
            <w:pPr>
              <w:pStyle w:val="Heading3"/>
              <w:jc w:val="center"/>
            </w:pPr>
            <w:r>
              <w:t>Risk (High, Medium, or Low)</w:t>
            </w:r>
          </w:p>
        </w:tc>
        <w:tc>
          <w:tcPr>
            <w:tcW w:w="1156" w:type="pct"/>
            <w:gridSpan w:val="3"/>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B00AE7" w:rsidRPr="000421C0" w:rsidRDefault="00B00AE7" w:rsidP="00B00AE7">
            <w:pPr>
              <w:pStyle w:val="Heading3"/>
              <w:jc w:val="center"/>
              <w:rPr>
                <w:sz w:val="18"/>
              </w:rPr>
            </w:pPr>
            <w:r w:rsidRPr="000421C0">
              <w:rPr>
                <w:sz w:val="18"/>
              </w:rPr>
              <w:t>Likelihood (High, Medium, Low)</w:t>
            </w:r>
          </w:p>
        </w:tc>
        <w:tc>
          <w:tcPr>
            <w:tcW w:w="812"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B00AE7" w:rsidRDefault="000421C0" w:rsidP="00B00AE7">
            <w:pPr>
              <w:pStyle w:val="Heading3"/>
              <w:jc w:val="center"/>
            </w:pPr>
            <w:r>
              <w:t>Risk Calculation</w:t>
            </w:r>
          </w:p>
        </w:tc>
      </w:tr>
      <w:tr w:rsidR="00B00AE7" w:rsidRPr="00B416BA" w:rsidTr="00B27587">
        <w:trPr>
          <w:gridAfter w:val="1"/>
          <w:wAfter w:w="14" w:type="pct"/>
          <w:trHeight w:val="288"/>
          <w:jc w:val="center"/>
        </w:trPr>
        <w:tc>
          <w:tcPr>
            <w:tcW w:w="293" w:type="pct"/>
            <w:gridSpan w:val="2"/>
            <w:tcBorders>
              <w:top w:val="single" w:sz="8" w:space="0" w:color="FFFFFF" w:themeColor="background1"/>
              <w:left w:val="single" w:sz="4" w:space="0" w:color="auto"/>
              <w:bottom w:val="single" w:sz="4" w:space="0" w:color="auto"/>
              <w:right w:val="single" w:sz="4" w:space="0" w:color="auto"/>
            </w:tcBorders>
            <w:vAlign w:val="center"/>
          </w:tcPr>
          <w:p w:rsidR="00B00AE7" w:rsidRPr="005114CE" w:rsidRDefault="00A34309" w:rsidP="00B27587">
            <w:pPr>
              <w:pStyle w:val="BodyText"/>
              <w:jc w:val="center"/>
            </w:pPr>
            <w:r>
              <w:t>3</w:t>
            </w:r>
          </w:p>
        </w:tc>
        <w:tc>
          <w:tcPr>
            <w:tcW w:w="864" w:type="pct"/>
            <w:gridSpan w:val="3"/>
            <w:tcBorders>
              <w:top w:val="single" w:sz="8" w:space="0" w:color="FFFFFF" w:themeColor="background1"/>
              <w:left w:val="single" w:sz="4" w:space="0" w:color="auto"/>
              <w:bottom w:val="single" w:sz="4" w:space="0" w:color="auto"/>
              <w:right w:val="single" w:sz="4" w:space="0" w:color="auto"/>
            </w:tcBorders>
            <w:vAlign w:val="bottom"/>
          </w:tcPr>
          <w:p w:rsidR="00B00AE7" w:rsidRPr="005114CE" w:rsidRDefault="00B00AE7" w:rsidP="00B416BA">
            <w:pPr>
              <w:pStyle w:val="BodyText"/>
            </w:pPr>
            <w:r>
              <w:t>Degradation</w:t>
            </w:r>
          </w:p>
        </w:tc>
        <w:tc>
          <w:tcPr>
            <w:tcW w:w="691" w:type="pct"/>
            <w:tcBorders>
              <w:top w:val="single" w:sz="8" w:space="0" w:color="FFFFFF" w:themeColor="background1"/>
              <w:left w:val="single" w:sz="4" w:space="0" w:color="auto"/>
              <w:bottom w:val="single" w:sz="4" w:space="0" w:color="auto"/>
              <w:right w:val="single" w:sz="4" w:space="0" w:color="auto"/>
            </w:tcBorders>
            <w:vAlign w:val="bottom"/>
          </w:tcPr>
          <w:p w:rsidR="00B00AE7" w:rsidRPr="005114CE" w:rsidRDefault="00B00AE7" w:rsidP="00B416BA">
            <w:pPr>
              <w:pStyle w:val="BodyText"/>
            </w:pPr>
          </w:p>
        </w:tc>
        <w:tc>
          <w:tcPr>
            <w:tcW w:w="1170" w:type="pct"/>
            <w:gridSpan w:val="5"/>
            <w:tcBorders>
              <w:top w:val="single" w:sz="8" w:space="0" w:color="FFFFFF" w:themeColor="background1"/>
              <w:left w:val="single" w:sz="4" w:space="0" w:color="auto"/>
              <w:bottom w:val="single" w:sz="4" w:space="0" w:color="auto"/>
              <w:right w:val="single" w:sz="4" w:space="0" w:color="auto"/>
            </w:tcBorders>
            <w:vAlign w:val="bottom"/>
          </w:tcPr>
          <w:p w:rsidR="00B00AE7" w:rsidRPr="005114CE" w:rsidRDefault="00B00AE7" w:rsidP="00B416BA">
            <w:pPr>
              <w:pStyle w:val="BodyText"/>
            </w:pPr>
          </w:p>
        </w:tc>
        <w:tc>
          <w:tcPr>
            <w:tcW w:w="1156" w:type="pct"/>
            <w:gridSpan w:val="3"/>
            <w:tcBorders>
              <w:top w:val="single" w:sz="8" w:space="0" w:color="FFFFFF" w:themeColor="background1"/>
              <w:left w:val="single" w:sz="4" w:space="0" w:color="auto"/>
              <w:bottom w:val="single" w:sz="4" w:space="0" w:color="auto"/>
              <w:right w:val="single" w:sz="4" w:space="0" w:color="auto"/>
            </w:tcBorders>
          </w:tcPr>
          <w:p w:rsidR="00B00AE7" w:rsidRPr="005114CE" w:rsidRDefault="00B00AE7" w:rsidP="00B416BA">
            <w:pPr>
              <w:pStyle w:val="BodyText"/>
            </w:pPr>
          </w:p>
        </w:tc>
        <w:tc>
          <w:tcPr>
            <w:tcW w:w="812" w:type="pct"/>
            <w:tcBorders>
              <w:top w:val="single" w:sz="8" w:space="0" w:color="FFFFFF" w:themeColor="background1"/>
              <w:left w:val="single" w:sz="4" w:space="0" w:color="auto"/>
              <w:bottom w:val="single" w:sz="4" w:space="0" w:color="auto"/>
              <w:right w:val="single" w:sz="4" w:space="0" w:color="auto"/>
            </w:tcBorders>
          </w:tcPr>
          <w:p w:rsidR="00B00AE7" w:rsidRPr="005114CE" w:rsidRDefault="00B00AE7" w:rsidP="00B416BA">
            <w:pPr>
              <w:pStyle w:val="BodyText"/>
            </w:pPr>
          </w:p>
        </w:tc>
      </w:tr>
      <w:tr w:rsidR="00B00AE7" w:rsidRPr="00B416BA" w:rsidTr="00B27587">
        <w:trPr>
          <w:gridAfter w:val="1"/>
          <w:wAfter w:w="14" w:type="pct"/>
          <w:trHeight w:val="288"/>
          <w:jc w:val="center"/>
        </w:trPr>
        <w:tc>
          <w:tcPr>
            <w:tcW w:w="293" w:type="pct"/>
            <w:gridSpan w:val="2"/>
            <w:tcBorders>
              <w:top w:val="single" w:sz="4" w:space="0" w:color="auto"/>
              <w:left w:val="single" w:sz="4" w:space="0" w:color="auto"/>
              <w:bottom w:val="single" w:sz="4" w:space="0" w:color="auto"/>
              <w:right w:val="single" w:sz="4" w:space="0" w:color="auto"/>
            </w:tcBorders>
            <w:vAlign w:val="center"/>
          </w:tcPr>
          <w:p w:rsidR="00B00AE7" w:rsidRPr="005114CE" w:rsidRDefault="00A34309" w:rsidP="00B27587">
            <w:pPr>
              <w:pStyle w:val="BodyText"/>
              <w:jc w:val="center"/>
            </w:pPr>
            <w:r>
              <w:t>4</w:t>
            </w:r>
          </w:p>
        </w:tc>
        <w:tc>
          <w:tcPr>
            <w:tcW w:w="864" w:type="pct"/>
            <w:gridSpan w:val="3"/>
            <w:tcBorders>
              <w:top w:val="single" w:sz="4" w:space="0" w:color="auto"/>
              <w:left w:val="single" w:sz="4" w:space="0" w:color="auto"/>
              <w:bottom w:val="single" w:sz="4" w:space="0" w:color="auto"/>
              <w:right w:val="single" w:sz="4" w:space="0" w:color="auto"/>
            </w:tcBorders>
            <w:vAlign w:val="bottom"/>
          </w:tcPr>
          <w:p w:rsidR="00B00AE7" w:rsidRPr="005114CE" w:rsidRDefault="00B00AE7" w:rsidP="00B416BA">
            <w:pPr>
              <w:pStyle w:val="BodyText"/>
            </w:pPr>
            <w:r>
              <w:t>Availability</w:t>
            </w:r>
          </w:p>
        </w:tc>
        <w:tc>
          <w:tcPr>
            <w:tcW w:w="691" w:type="pct"/>
            <w:tcBorders>
              <w:top w:val="single" w:sz="4" w:space="0" w:color="auto"/>
              <w:left w:val="single" w:sz="4" w:space="0" w:color="auto"/>
              <w:bottom w:val="single" w:sz="4" w:space="0" w:color="auto"/>
              <w:right w:val="single" w:sz="4" w:space="0" w:color="auto"/>
            </w:tcBorders>
            <w:vAlign w:val="bottom"/>
          </w:tcPr>
          <w:p w:rsidR="00B00AE7" w:rsidRPr="005114CE" w:rsidRDefault="00B00AE7" w:rsidP="00B416BA">
            <w:pPr>
              <w:pStyle w:val="BodyText"/>
            </w:pPr>
          </w:p>
        </w:tc>
        <w:tc>
          <w:tcPr>
            <w:tcW w:w="1170" w:type="pct"/>
            <w:gridSpan w:val="5"/>
            <w:tcBorders>
              <w:top w:val="single" w:sz="4" w:space="0" w:color="auto"/>
              <w:left w:val="single" w:sz="4" w:space="0" w:color="auto"/>
              <w:bottom w:val="single" w:sz="4" w:space="0" w:color="auto"/>
              <w:right w:val="single" w:sz="4" w:space="0" w:color="auto"/>
            </w:tcBorders>
            <w:vAlign w:val="bottom"/>
          </w:tcPr>
          <w:p w:rsidR="00B00AE7" w:rsidRPr="005114CE" w:rsidRDefault="00B00AE7" w:rsidP="00B416BA">
            <w:pPr>
              <w:pStyle w:val="BodyText"/>
            </w:pPr>
          </w:p>
        </w:tc>
        <w:tc>
          <w:tcPr>
            <w:tcW w:w="1156" w:type="pct"/>
            <w:gridSpan w:val="3"/>
            <w:tcBorders>
              <w:top w:val="single" w:sz="4" w:space="0" w:color="auto"/>
              <w:left w:val="single" w:sz="4" w:space="0" w:color="auto"/>
              <w:bottom w:val="single" w:sz="4" w:space="0" w:color="auto"/>
              <w:right w:val="single" w:sz="4" w:space="0" w:color="auto"/>
            </w:tcBorders>
          </w:tcPr>
          <w:p w:rsidR="00B00AE7" w:rsidRPr="005114CE" w:rsidRDefault="00B00AE7" w:rsidP="00B416BA">
            <w:pPr>
              <w:pStyle w:val="BodyText"/>
            </w:pPr>
          </w:p>
        </w:tc>
        <w:tc>
          <w:tcPr>
            <w:tcW w:w="812" w:type="pct"/>
            <w:tcBorders>
              <w:top w:val="single" w:sz="4" w:space="0" w:color="auto"/>
              <w:left w:val="single" w:sz="4" w:space="0" w:color="auto"/>
              <w:bottom w:val="single" w:sz="4" w:space="0" w:color="auto"/>
              <w:right w:val="single" w:sz="4" w:space="0" w:color="auto"/>
            </w:tcBorders>
          </w:tcPr>
          <w:p w:rsidR="00B00AE7" w:rsidRPr="005114CE" w:rsidRDefault="00B00AE7" w:rsidP="00B416BA">
            <w:pPr>
              <w:pStyle w:val="BodyText"/>
            </w:pPr>
          </w:p>
        </w:tc>
      </w:tr>
      <w:tr w:rsidR="00B00AE7" w:rsidRPr="00B416BA" w:rsidTr="00B27587">
        <w:trPr>
          <w:gridAfter w:val="1"/>
          <w:wAfter w:w="14" w:type="pct"/>
          <w:trHeight w:val="288"/>
          <w:jc w:val="center"/>
        </w:trPr>
        <w:tc>
          <w:tcPr>
            <w:tcW w:w="293" w:type="pct"/>
            <w:gridSpan w:val="2"/>
            <w:tcBorders>
              <w:top w:val="single" w:sz="4" w:space="0" w:color="auto"/>
              <w:left w:val="single" w:sz="4" w:space="0" w:color="auto"/>
              <w:bottom w:val="single" w:sz="4" w:space="0" w:color="auto"/>
              <w:right w:val="single" w:sz="4" w:space="0" w:color="auto"/>
            </w:tcBorders>
            <w:vAlign w:val="center"/>
          </w:tcPr>
          <w:p w:rsidR="00B00AE7" w:rsidRPr="005114CE" w:rsidRDefault="00A34309" w:rsidP="00B27587">
            <w:pPr>
              <w:pStyle w:val="BodyText"/>
              <w:jc w:val="center"/>
            </w:pPr>
            <w:r>
              <w:t>5</w:t>
            </w:r>
          </w:p>
        </w:tc>
        <w:tc>
          <w:tcPr>
            <w:tcW w:w="864" w:type="pct"/>
            <w:gridSpan w:val="3"/>
            <w:tcBorders>
              <w:top w:val="single" w:sz="4" w:space="0" w:color="auto"/>
              <w:left w:val="single" w:sz="4" w:space="0" w:color="auto"/>
              <w:bottom w:val="single" w:sz="4" w:space="0" w:color="auto"/>
              <w:right w:val="single" w:sz="4" w:space="0" w:color="auto"/>
            </w:tcBorders>
            <w:vAlign w:val="bottom"/>
          </w:tcPr>
          <w:p w:rsidR="00B00AE7" w:rsidRPr="005114CE" w:rsidRDefault="00B00AE7" w:rsidP="00B416BA">
            <w:pPr>
              <w:pStyle w:val="BodyText"/>
            </w:pPr>
            <w:r>
              <w:t>Reliability</w:t>
            </w:r>
          </w:p>
        </w:tc>
        <w:tc>
          <w:tcPr>
            <w:tcW w:w="691" w:type="pct"/>
            <w:tcBorders>
              <w:top w:val="single" w:sz="4" w:space="0" w:color="auto"/>
              <w:left w:val="single" w:sz="4" w:space="0" w:color="auto"/>
              <w:bottom w:val="single" w:sz="4" w:space="0" w:color="auto"/>
              <w:right w:val="single" w:sz="4" w:space="0" w:color="auto"/>
            </w:tcBorders>
            <w:vAlign w:val="bottom"/>
          </w:tcPr>
          <w:p w:rsidR="00B00AE7" w:rsidRPr="005114CE" w:rsidRDefault="00B00AE7" w:rsidP="00B416BA">
            <w:pPr>
              <w:pStyle w:val="BodyText"/>
            </w:pPr>
          </w:p>
        </w:tc>
        <w:tc>
          <w:tcPr>
            <w:tcW w:w="1170" w:type="pct"/>
            <w:gridSpan w:val="5"/>
            <w:tcBorders>
              <w:top w:val="single" w:sz="4" w:space="0" w:color="auto"/>
              <w:left w:val="single" w:sz="4" w:space="0" w:color="auto"/>
              <w:bottom w:val="single" w:sz="4" w:space="0" w:color="auto"/>
              <w:right w:val="single" w:sz="4" w:space="0" w:color="auto"/>
            </w:tcBorders>
            <w:vAlign w:val="bottom"/>
          </w:tcPr>
          <w:p w:rsidR="00B00AE7" w:rsidRPr="005114CE" w:rsidRDefault="00B00AE7" w:rsidP="00B416BA">
            <w:pPr>
              <w:pStyle w:val="BodyText"/>
            </w:pPr>
          </w:p>
        </w:tc>
        <w:tc>
          <w:tcPr>
            <w:tcW w:w="1156" w:type="pct"/>
            <w:gridSpan w:val="3"/>
            <w:tcBorders>
              <w:top w:val="single" w:sz="4" w:space="0" w:color="auto"/>
              <w:left w:val="single" w:sz="4" w:space="0" w:color="auto"/>
              <w:bottom w:val="single" w:sz="4" w:space="0" w:color="auto"/>
              <w:right w:val="single" w:sz="4" w:space="0" w:color="auto"/>
            </w:tcBorders>
          </w:tcPr>
          <w:p w:rsidR="00B00AE7" w:rsidRPr="005114CE" w:rsidRDefault="00B00AE7" w:rsidP="00B416BA">
            <w:pPr>
              <w:pStyle w:val="BodyText"/>
            </w:pPr>
          </w:p>
        </w:tc>
        <w:tc>
          <w:tcPr>
            <w:tcW w:w="812" w:type="pct"/>
            <w:tcBorders>
              <w:top w:val="single" w:sz="4" w:space="0" w:color="auto"/>
              <w:left w:val="single" w:sz="4" w:space="0" w:color="auto"/>
              <w:bottom w:val="single" w:sz="4" w:space="0" w:color="auto"/>
              <w:right w:val="single" w:sz="4" w:space="0" w:color="auto"/>
            </w:tcBorders>
          </w:tcPr>
          <w:p w:rsidR="00B00AE7" w:rsidRPr="005114CE" w:rsidRDefault="00B00AE7" w:rsidP="00B416BA">
            <w:pPr>
              <w:pStyle w:val="BodyText"/>
            </w:pPr>
          </w:p>
        </w:tc>
      </w:tr>
      <w:tr w:rsidR="00B00AE7" w:rsidRPr="00B416BA" w:rsidTr="00B27587">
        <w:trPr>
          <w:gridAfter w:val="1"/>
          <w:wAfter w:w="14" w:type="pct"/>
          <w:trHeight w:val="288"/>
          <w:jc w:val="center"/>
        </w:trPr>
        <w:tc>
          <w:tcPr>
            <w:tcW w:w="293" w:type="pct"/>
            <w:gridSpan w:val="2"/>
            <w:tcBorders>
              <w:top w:val="single" w:sz="4" w:space="0" w:color="auto"/>
              <w:left w:val="single" w:sz="4" w:space="0" w:color="auto"/>
              <w:bottom w:val="single" w:sz="4" w:space="0" w:color="auto"/>
              <w:right w:val="single" w:sz="4" w:space="0" w:color="auto"/>
            </w:tcBorders>
            <w:vAlign w:val="center"/>
          </w:tcPr>
          <w:p w:rsidR="00B00AE7" w:rsidRPr="005114CE" w:rsidRDefault="00A34309" w:rsidP="00B27587">
            <w:pPr>
              <w:pStyle w:val="BodyText"/>
              <w:jc w:val="center"/>
            </w:pPr>
            <w:r>
              <w:t>6</w:t>
            </w:r>
          </w:p>
        </w:tc>
        <w:tc>
          <w:tcPr>
            <w:tcW w:w="864" w:type="pct"/>
            <w:gridSpan w:val="3"/>
            <w:tcBorders>
              <w:top w:val="single" w:sz="4" w:space="0" w:color="auto"/>
              <w:left w:val="single" w:sz="4" w:space="0" w:color="auto"/>
              <w:bottom w:val="single" w:sz="4" w:space="0" w:color="auto"/>
              <w:right w:val="single" w:sz="4" w:space="0" w:color="auto"/>
            </w:tcBorders>
            <w:vAlign w:val="bottom"/>
          </w:tcPr>
          <w:p w:rsidR="00B00AE7" w:rsidRPr="005114CE" w:rsidRDefault="00B00AE7" w:rsidP="00B416BA">
            <w:pPr>
              <w:pStyle w:val="BodyText"/>
            </w:pPr>
            <w:r>
              <w:t>Other</w:t>
            </w:r>
          </w:p>
        </w:tc>
        <w:tc>
          <w:tcPr>
            <w:tcW w:w="691" w:type="pct"/>
            <w:tcBorders>
              <w:top w:val="single" w:sz="4" w:space="0" w:color="auto"/>
              <w:left w:val="single" w:sz="4" w:space="0" w:color="auto"/>
              <w:bottom w:val="single" w:sz="4" w:space="0" w:color="auto"/>
              <w:right w:val="single" w:sz="4" w:space="0" w:color="auto"/>
            </w:tcBorders>
            <w:vAlign w:val="bottom"/>
          </w:tcPr>
          <w:p w:rsidR="00B00AE7" w:rsidRPr="005114CE" w:rsidRDefault="00B00AE7" w:rsidP="00B416BA">
            <w:pPr>
              <w:pStyle w:val="BodyText"/>
            </w:pPr>
          </w:p>
        </w:tc>
        <w:tc>
          <w:tcPr>
            <w:tcW w:w="1170" w:type="pct"/>
            <w:gridSpan w:val="5"/>
            <w:tcBorders>
              <w:top w:val="single" w:sz="4" w:space="0" w:color="auto"/>
              <w:left w:val="single" w:sz="4" w:space="0" w:color="auto"/>
              <w:bottom w:val="single" w:sz="4" w:space="0" w:color="auto"/>
              <w:right w:val="single" w:sz="4" w:space="0" w:color="auto"/>
            </w:tcBorders>
            <w:vAlign w:val="bottom"/>
          </w:tcPr>
          <w:p w:rsidR="00B00AE7" w:rsidRPr="005114CE" w:rsidRDefault="00B00AE7" w:rsidP="00B416BA">
            <w:pPr>
              <w:pStyle w:val="BodyText"/>
            </w:pPr>
          </w:p>
        </w:tc>
        <w:tc>
          <w:tcPr>
            <w:tcW w:w="1156" w:type="pct"/>
            <w:gridSpan w:val="3"/>
            <w:tcBorders>
              <w:top w:val="single" w:sz="4" w:space="0" w:color="auto"/>
              <w:left w:val="single" w:sz="4" w:space="0" w:color="auto"/>
              <w:bottom w:val="single" w:sz="4" w:space="0" w:color="auto"/>
              <w:right w:val="single" w:sz="4" w:space="0" w:color="auto"/>
            </w:tcBorders>
          </w:tcPr>
          <w:p w:rsidR="00B00AE7" w:rsidRPr="005114CE" w:rsidRDefault="00B00AE7" w:rsidP="00B416BA">
            <w:pPr>
              <w:pStyle w:val="BodyText"/>
            </w:pPr>
          </w:p>
        </w:tc>
        <w:tc>
          <w:tcPr>
            <w:tcW w:w="812" w:type="pct"/>
            <w:tcBorders>
              <w:top w:val="single" w:sz="4" w:space="0" w:color="auto"/>
              <w:left w:val="single" w:sz="4" w:space="0" w:color="auto"/>
              <w:bottom w:val="single" w:sz="4" w:space="0" w:color="auto"/>
              <w:right w:val="single" w:sz="4" w:space="0" w:color="auto"/>
            </w:tcBorders>
          </w:tcPr>
          <w:p w:rsidR="00B00AE7" w:rsidRPr="005114CE" w:rsidRDefault="00B00AE7" w:rsidP="00B416BA">
            <w:pPr>
              <w:pStyle w:val="BodyText"/>
            </w:pPr>
          </w:p>
        </w:tc>
      </w:tr>
      <w:tr w:rsidR="00B00AE7" w:rsidRPr="000421C0" w:rsidTr="000421C0">
        <w:trPr>
          <w:gridAfter w:val="1"/>
          <w:wAfter w:w="14" w:type="pct"/>
          <w:trHeight w:hRule="exact" w:val="361"/>
          <w:jc w:val="center"/>
        </w:trPr>
        <w:tc>
          <w:tcPr>
            <w:tcW w:w="4986" w:type="pct"/>
            <w:gridSpan w:val="15"/>
            <w:tcBorders>
              <w:top w:val="single" w:sz="4" w:space="0" w:color="auto"/>
              <w:left w:val="single" w:sz="4" w:space="0" w:color="auto"/>
              <w:bottom w:val="single" w:sz="8" w:space="0" w:color="FFFFFF" w:themeColor="background1"/>
              <w:right w:val="single" w:sz="4" w:space="0" w:color="auto"/>
            </w:tcBorders>
            <w:shd w:val="clear" w:color="auto" w:fill="000000"/>
          </w:tcPr>
          <w:p w:rsidR="00B00AE7" w:rsidRPr="000421C0" w:rsidRDefault="00B00AE7" w:rsidP="00E76B0F">
            <w:pPr>
              <w:pStyle w:val="Heading3"/>
              <w:jc w:val="center"/>
              <w:rPr>
                <w:sz w:val="24"/>
              </w:rPr>
            </w:pPr>
            <w:r w:rsidRPr="000421C0">
              <w:rPr>
                <w:sz w:val="24"/>
              </w:rPr>
              <w:t>Risk of Alteration</w:t>
            </w:r>
          </w:p>
          <w:p w:rsidR="00B00AE7" w:rsidRPr="000421C0" w:rsidRDefault="00B00AE7" w:rsidP="00E76B0F">
            <w:pPr>
              <w:pStyle w:val="Heading3"/>
              <w:rPr>
                <w:sz w:val="24"/>
              </w:rPr>
            </w:pPr>
          </w:p>
          <w:p w:rsidR="00B00AE7" w:rsidRPr="000421C0" w:rsidRDefault="00B00AE7" w:rsidP="00E76B0F">
            <w:pPr>
              <w:pStyle w:val="Heading3"/>
              <w:jc w:val="center"/>
              <w:rPr>
                <w:sz w:val="24"/>
              </w:rPr>
            </w:pPr>
            <w:r w:rsidRPr="000421C0">
              <w:rPr>
                <w:sz w:val="24"/>
              </w:rPr>
              <w:t>Status</w:t>
            </w:r>
          </w:p>
        </w:tc>
      </w:tr>
      <w:tr w:rsidR="00B00AE7" w:rsidRPr="00B416BA" w:rsidTr="00A34309">
        <w:trPr>
          <w:gridAfter w:val="1"/>
          <w:wAfter w:w="14" w:type="pct"/>
          <w:trHeight w:hRule="exact" w:val="415"/>
          <w:jc w:val="center"/>
        </w:trPr>
        <w:tc>
          <w:tcPr>
            <w:tcW w:w="293" w:type="pct"/>
            <w:gridSpan w:val="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B00AE7" w:rsidRPr="00514ECA" w:rsidRDefault="00B00AE7" w:rsidP="000421C0">
            <w:pPr>
              <w:pStyle w:val="Heading3"/>
              <w:jc w:val="center"/>
              <w:rPr>
                <w:sz w:val="16"/>
                <w:szCs w:val="16"/>
              </w:rPr>
            </w:pPr>
            <w:r w:rsidRPr="00514ECA">
              <w:rPr>
                <w:sz w:val="16"/>
                <w:szCs w:val="16"/>
              </w:rPr>
              <w:t>Risk No.</w:t>
            </w:r>
          </w:p>
        </w:tc>
        <w:tc>
          <w:tcPr>
            <w:tcW w:w="864" w:type="pct"/>
            <w:gridSpan w:val="3"/>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B00AE7" w:rsidRPr="006D779C" w:rsidRDefault="00B00AE7" w:rsidP="000421C0">
            <w:pPr>
              <w:pStyle w:val="Heading3"/>
              <w:jc w:val="center"/>
            </w:pPr>
            <w:r>
              <w:t>Alteration Type</w:t>
            </w:r>
          </w:p>
        </w:tc>
        <w:tc>
          <w:tcPr>
            <w:tcW w:w="691"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B00AE7" w:rsidRPr="00B00AE7" w:rsidRDefault="00B00AE7" w:rsidP="000421C0">
            <w:pPr>
              <w:pStyle w:val="Heading3"/>
              <w:jc w:val="center"/>
              <w:rPr>
                <w:sz w:val="16"/>
              </w:rPr>
            </w:pPr>
            <w:r w:rsidRPr="00B00AE7">
              <w:rPr>
                <w:sz w:val="16"/>
              </w:rPr>
              <w:t>Possible (Yes or No)</w:t>
            </w:r>
          </w:p>
        </w:tc>
        <w:tc>
          <w:tcPr>
            <w:tcW w:w="1170" w:type="pct"/>
            <w:gridSpan w:val="5"/>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B00AE7" w:rsidRPr="00B00AE7" w:rsidRDefault="00B00AE7" w:rsidP="000421C0">
            <w:pPr>
              <w:pStyle w:val="Heading3"/>
              <w:jc w:val="center"/>
              <w:rPr>
                <w:sz w:val="18"/>
              </w:rPr>
            </w:pPr>
            <w:r w:rsidRPr="00B00AE7">
              <w:rPr>
                <w:sz w:val="18"/>
              </w:rPr>
              <w:t>Risk (High, Medium, or Low)</w:t>
            </w:r>
          </w:p>
        </w:tc>
        <w:tc>
          <w:tcPr>
            <w:tcW w:w="1156" w:type="pct"/>
            <w:gridSpan w:val="3"/>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B00AE7" w:rsidRPr="00B00AE7" w:rsidRDefault="00B00AE7" w:rsidP="000421C0">
            <w:pPr>
              <w:pStyle w:val="Heading3"/>
              <w:jc w:val="center"/>
              <w:rPr>
                <w:sz w:val="16"/>
              </w:rPr>
            </w:pPr>
            <w:r w:rsidRPr="00B00AE7">
              <w:rPr>
                <w:sz w:val="16"/>
              </w:rPr>
              <w:t>Likelihood (High, Medium, Low)</w:t>
            </w:r>
          </w:p>
        </w:tc>
        <w:tc>
          <w:tcPr>
            <w:tcW w:w="812"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B00AE7" w:rsidRDefault="000421C0" w:rsidP="000421C0">
            <w:pPr>
              <w:pStyle w:val="Heading3"/>
              <w:jc w:val="center"/>
            </w:pPr>
            <w:r>
              <w:t>Risk Calculation</w:t>
            </w:r>
          </w:p>
        </w:tc>
      </w:tr>
      <w:tr w:rsidR="00B00AE7" w:rsidRPr="00B416BA" w:rsidTr="00B27587">
        <w:trPr>
          <w:gridAfter w:val="1"/>
          <w:wAfter w:w="14" w:type="pct"/>
          <w:trHeight w:val="288"/>
          <w:jc w:val="center"/>
        </w:trPr>
        <w:tc>
          <w:tcPr>
            <w:tcW w:w="293" w:type="pct"/>
            <w:gridSpan w:val="2"/>
            <w:tcBorders>
              <w:top w:val="single" w:sz="8" w:space="0" w:color="FFFFFF" w:themeColor="background1"/>
              <w:left w:val="single" w:sz="4" w:space="0" w:color="auto"/>
              <w:bottom w:val="single" w:sz="4" w:space="0" w:color="auto"/>
              <w:right w:val="single" w:sz="4" w:space="0" w:color="auto"/>
            </w:tcBorders>
            <w:vAlign w:val="center"/>
          </w:tcPr>
          <w:p w:rsidR="00B00AE7" w:rsidRPr="005114CE" w:rsidRDefault="00A34309" w:rsidP="00B27587">
            <w:pPr>
              <w:pStyle w:val="BodyText"/>
              <w:jc w:val="center"/>
            </w:pPr>
            <w:r>
              <w:t>7</w:t>
            </w:r>
          </w:p>
        </w:tc>
        <w:tc>
          <w:tcPr>
            <w:tcW w:w="864" w:type="pct"/>
            <w:gridSpan w:val="3"/>
            <w:tcBorders>
              <w:top w:val="single" w:sz="8" w:space="0" w:color="FFFFFF" w:themeColor="background1"/>
              <w:left w:val="single" w:sz="4" w:space="0" w:color="auto"/>
              <w:bottom w:val="single" w:sz="4" w:space="0" w:color="auto"/>
              <w:right w:val="single" w:sz="4" w:space="0" w:color="auto"/>
            </w:tcBorders>
            <w:vAlign w:val="bottom"/>
          </w:tcPr>
          <w:p w:rsidR="00B00AE7" w:rsidRPr="005114CE" w:rsidRDefault="00B00AE7" w:rsidP="00E76B0F">
            <w:pPr>
              <w:pStyle w:val="BodyText"/>
            </w:pPr>
            <w:r>
              <w:t>Accidental (User)</w:t>
            </w:r>
          </w:p>
        </w:tc>
        <w:tc>
          <w:tcPr>
            <w:tcW w:w="691" w:type="pct"/>
            <w:tcBorders>
              <w:top w:val="single" w:sz="8" w:space="0" w:color="FFFFFF" w:themeColor="background1"/>
              <w:left w:val="single" w:sz="4" w:space="0" w:color="auto"/>
              <w:bottom w:val="single" w:sz="4" w:space="0" w:color="auto"/>
              <w:right w:val="single" w:sz="4" w:space="0" w:color="auto"/>
            </w:tcBorders>
            <w:vAlign w:val="bottom"/>
          </w:tcPr>
          <w:p w:rsidR="00B00AE7" w:rsidRPr="005114CE" w:rsidRDefault="00B00AE7" w:rsidP="00E76B0F">
            <w:pPr>
              <w:pStyle w:val="BodyText"/>
            </w:pPr>
          </w:p>
        </w:tc>
        <w:tc>
          <w:tcPr>
            <w:tcW w:w="1170" w:type="pct"/>
            <w:gridSpan w:val="5"/>
            <w:tcBorders>
              <w:top w:val="single" w:sz="8" w:space="0" w:color="FFFFFF" w:themeColor="background1"/>
              <w:left w:val="single" w:sz="4" w:space="0" w:color="auto"/>
              <w:bottom w:val="single" w:sz="4" w:space="0" w:color="auto"/>
              <w:right w:val="single" w:sz="4" w:space="0" w:color="auto"/>
            </w:tcBorders>
            <w:vAlign w:val="bottom"/>
          </w:tcPr>
          <w:p w:rsidR="00B00AE7" w:rsidRPr="005114CE" w:rsidRDefault="00B00AE7" w:rsidP="00E76B0F">
            <w:pPr>
              <w:pStyle w:val="BodyText"/>
            </w:pPr>
          </w:p>
        </w:tc>
        <w:tc>
          <w:tcPr>
            <w:tcW w:w="1156" w:type="pct"/>
            <w:gridSpan w:val="3"/>
            <w:tcBorders>
              <w:top w:val="single" w:sz="8" w:space="0" w:color="FFFFFF" w:themeColor="background1"/>
              <w:left w:val="single" w:sz="4" w:space="0" w:color="auto"/>
              <w:bottom w:val="single" w:sz="4" w:space="0" w:color="auto"/>
              <w:right w:val="single" w:sz="4" w:space="0" w:color="auto"/>
            </w:tcBorders>
          </w:tcPr>
          <w:p w:rsidR="00B00AE7" w:rsidRPr="005114CE" w:rsidRDefault="00B00AE7" w:rsidP="00E76B0F">
            <w:pPr>
              <w:pStyle w:val="BodyText"/>
            </w:pPr>
          </w:p>
        </w:tc>
        <w:tc>
          <w:tcPr>
            <w:tcW w:w="812" w:type="pct"/>
            <w:tcBorders>
              <w:top w:val="single" w:sz="8" w:space="0" w:color="FFFFFF" w:themeColor="background1"/>
              <w:left w:val="single" w:sz="4" w:space="0" w:color="auto"/>
              <w:bottom w:val="single" w:sz="4" w:space="0" w:color="auto"/>
              <w:right w:val="single" w:sz="4" w:space="0" w:color="auto"/>
            </w:tcBorders>
          </w:tcPr>
          <w:p w:rsidR="00B00AE7" w:rsidRPr="005114CE" w:rsidRDefault="00B00AE7" w:rsidP="00E76B0F">
            <w:pPr>
              <w:pStyle w:val="BodyText"/>
            </w:pPr>
          </w:p>
        </w:tc>
      </w:tr>
      <w:tr w:rsidR="00B00AE7" w:rsidRPr="00B416BA" w:rsidTr="00B27587">
        <w:trPr>
          <w:gridAfter w:val="1"/>
          <w:wAfter w:w="14" w:type="pct"/>
          <w:trHeight w:val="288"/>
          <w:jc w:val="center"/>
        </w:trPr>
        <w:tc>
          <w:tcPr>
            <w:tcW w:w="293" w:type="pct"/>
            <w:gridSpan w:val="2"/>
            <w:tcBorders>
              <w:top w:val="single" w:sz="4" w:space="0" w:color="auto"/>
              <w:left w:val="single" w:sz="4" w:space="0" w:color="auto"/>
              <w:bottom w:val="single" w:sz="4" w:space="0" w:color="auto"/>
              <w:right w:val="single" w:sz="4" w:space="0" w:color="auto"/>
            </w:tcBorders>
            <w:vAlign w:val="center"/>
          </w:tcPr>
          <w:p w:rsidR="00B00AE7" w:rsidRDefault="00A34309" w:rsidP="00B27587">
            <w:pPr>
              <w:pStyle w:val="BodyText"/>
              <w:jc w:val="center"/>
            </w:pPr>
            <w:r>
              <w:t>8</w:t>
            </w:r>
          </w:p>
        </w:tc>
        <w:tc>
          <w:tcPr>
            <w:tcW w:w="864" w:type="pct"/>
            <w:gridSpan w:val="3"/>
            <w:tcBorders>
              <w:top w:val="single" w:sz="4" w:space="0" w:color="auto"/>
              <w:left w:val="single" w:sz="4" w:space="0" w:color="auto"/>
              <w:bottom w:val="single" w:sz="4" w:space="0" w:color="auto"/>
              <w:right w:val="single" w:sz="4" w:space="0" w:color="auto"/>
            </w:tcBorders>
            <w:vAlign w:val="bottom"/>
          </w:tcPr>
          <w:p w:rsidR="00B00AE7" w:rsidRDefault="00B00AE7" w:rsidP="00E76B0F">
            <w:pPr>
              <w:pStyle w:val="BodyText"/>
            </w:pPr>
            <w:r>
              <w:t>Malicious Compromise</w:t>
            </w:r>
          </w:p>
        </w:tc>
        <w:tc>
          <w:tcPr>
            <w:tcW w:w="691" w:type="pct"/>
            <w:tcBorders>
              <w:top w:val="single" w:sz="4" w:space="0" w:color="auto"/>
              <w:left w:val="single" w:sz="4" w:space="0" w:color="auto"/>
              <w:bottom w:val="single" w:sz="4" w:space="0" w:color="auto"/>
              <w:right w:val="single" w:sz="4" w:space="0" w:color="auto"/>
            </w:tcBorders>
            <w:vAlign w:val="bottom"/>
          </w:tcPr>
          <w:p w:rsidR="00B00AE7" w:rsidRPr="005114CE" w:rsidRDefault="00B00AE7" w:rsidP="00E76B0F">
            <w:pPr>
              <w:pStyle w:val="BodyText"/>
            </w:pPr>
          </w:p>
        </w:tc>
        <w:tc>
          <w:tcPr>
            <w:tcW w:w="1170" w:type="pct"/>
            <w:gridSpan w:val="5"/>
            <w:tcBorders>
              <w:top w:val="single" w:sz="4" w:space="0" w:color="auto"/>
              <w:left w:val="single" w:sz="4" w:space="0" w:color="auto"/>
              <w:bottom w:val="single" w:sz="4" w:space="0" w:color="auto"/>
              <w:right w:val="single" w:sz="4" w:space="0" w:color="auto"/>
            </w:tcBorders>
            <w:vAlign w:val="bottom"/>
          </w:tcPr>
          <w:p w:rsidR="00B00AE7" w:rsidRPr="005114CE" w:rsidRDefault="00B00AE7" w:rsidP="00E76B0F">
            <w:pPr>
              <w:pStyle w:val="BodyText"/>
            </w:pPr>
          </w:p>
        </w:tc>
        <w:tc>
          <w:tcPr>
            <w:tcW w:w="1156" w:type="pct"/>
            <w:gridSpan w:val="3"/>
            <w:tcBorders>
              <w:top w:val="single" w:sz="4" w:space="0" w:color="auto"/>
              <w:left w:val="single" w:sz="4" w:space="0" w:color="auto"/>
              <w:bottom w:val="single" w:sz="4" w:space="0" w:color="auto"/>
              <w:right w:val="single" w:sz="4" w:space="0" w:color="auto"/>
            </w:tcBorders>
          </w:tcPr>
          <w:p w:rsidR="00B00AE7" w:rsidRPr="005114CE" w:rsidRDefault="00B00AE7" w:rsidP="00E76B0F">
            <w:pPr>
              <w:pStyle w:val="BodyText"/>
            </w:pPr>
          </w:p>
        </w:tc>
        <w:tc>
          <w:tcPr>
            <w:tcW w:w="812" w:type="pct"/>
            <w:tcBorders>
              <w:top w:val="single" w:sz="4" w:space="0" w:color="auto"/>
              <w:left w:val="single" w:sz="4" w:space="0" w:color="auto"/>
              <w:bottom w:val="single" w:sz="4" w:space="0" w:color="auto"/>
              <w:right w:val="single" w:sz="4" w:space="0" w:color="auto"/>
            </w:tcBorders>
          </w:tcPr>
          <w:p w:rsidR="00B00AE7" w:rsidRPr="005114CE" w:rsidRDefault="00B00AE7" w:rsidP="00E76B0F">
            <w:pPr>
              <w:pStyle w:val="BodyText"/>
            </w:pPr>
          </w:p>
        </w:tc>
      </w:tr>
      <w:tr w:rsidR="00B00AE7" w:rsidRPr="00B416BA" w:rsidTr="00B27587">
        <w:trPr>
          <w:gridAfter w:val="1"/>
          <w:wAfter w:w="14" w:type="pct"/>
          <w:trHeight w:val="288"/>
          <w:jc w:val="center"/>
        </w:trPr>
        <w:tc>
          <w:tcPr>
            <w:tcW w:w="293" w:type="pct"/>
            <w:gridSpan w:val="2"/>
            <w:tcBorders>
              <w:top w:val="single" w:sz="4" w:space="0" w:color="auto"/>
              <w:left w:val="single" w:sz="4" w:space="0" w:color="auto"/>
              <w:bottom w:val="single" w:sz="4" w:space="0" w:color="auto"/>
              <w:right w:val="single" w:sz="4" w:space="0" w:color="auto"/>
            </w:tcBorders>
            <w:vAlign w:val="center"/>
          </w:tcPr>
          <w:p w:rsidR="00B00AE7" w:rsidRDefault="00A34309" w:rsidP="00B27587">
            <w:pPr>
              <w:pStyle w:val="BodyText"/>
              <w:jc w:val="center"/>
            </w:pPr>
            <w:r>
              <w:t>9</w:t>
            </w:r>
          </w:p>
        </w:tc>
        <w:tc>
          <w:tcPr>
            <w:tcW w:w="864" w:type="pct"/>
            <w:gridSpan w:val="3"/>
            <w:tcBorders>
              <w:top w:val="single" w:sz="4" w:space="0" w:color="auto"/>
              <w:left w:val="single" w:sz="4" w:space="0" w:color="auto"/>
              <w:bottom w:val="single" w:sz="4" w:space="0" w:color="auto"/>
              <w:right w:val="single" w:sz="4" w:space="0" w:color="auto"/>
            </w:tcBorders>
            <w:vAlign w:val="bottom"/>
          </w:tcPr>
          <w:p w:rsidR="00B00AE7" w:rsidRDefault="00B00AE7" w:rsidP="00E76B0F">
            <w:pPr>
              <w:pStyle w:val="BodyText"/>
            </w:pPr>
            <w:r>
              <w:t>Corruption (System)</w:t>
            </w:r>
          </w:p>
        </w:tc>
        <w:tc>
          <w:tcPr>
            <w:tcW w:w="691" w:type="pct"/>
            <w:tcBorders>
              <w:top w:val="single" w:sz="4" w:space="0" w:color="auto"/>
              <w:left w:val="single" w:sz="4" w:space="0" w:color="auto"/>
              <w:bottom w:val="single" w:sz="4" w:space="0" w:color="auto"/>
              <w:right w:val="single" w:sz="4" w:space="0" w:color="auto"/>
            </w:tcBorders>
            <w:vAlign w:val="bottom"/>
          </w:tcPr>
          <w:p w:rsidR="00B00AE7" w:rsidRPr="005114CE" w:rsidRDefault="00B00AE7" w:rsidP="00E76B0F">
            <w:pPr>
              <w:pStyle w:val="BodyText"/>
            </w:pPr>
          </w:p>
        </w:tc>
        <w:tc>
          <w:tcPr>
            <w:tcW w:w="1170" w:type="pct"/>
            <w:gridSpan w:val="5"/>
            <w:tcBorders>
              <w:top w:val="single" w:sz="4" w:space="0" w:color="auto"/>
              <w:left w:val="single" w:sz="4" w:space="0" w:color="auto"/>
              <w:bottom w:val="single" w:sz="4" w:space="0" w:color="auto"/>
              <w:right w:val="single" w:sz="4" w:space="0" w:color="auto"/>
            </w:tcBorders>
            <w:vAlign w:val="bottom"/>
          </w:tcPr>
          <w:p w:rsidR="00B00AE7" w:rsidRPr="005114CE" w:rsidRDefault="00B00AE7" w:rsidP="00E76B0F">
            <w:pPr>
              <w:pStyle w:val="BodyText"/>
            </w:pPr>
          </w:p>
        </w:tc>
        <w:tc>
          <w:tcPr>
            <w:tcW w:w="1156" w:type="pct"/>
            <w:gridSpan w:val="3"/>
            <w:tcBorders>
              <w:top w:val="single" w:sz="4" w:space="0" w:color="auto"/>
              <w:left w:val="single" w:sz="4" w:space="0" w:color="auto"/>
              <w:bottom w:val="single" w:sz="4" w:space="0" w:color="auto"/>
              <w:right w:val="single" w:sz="4" w:space="0" w:color="auto"/>
            </w:tcBorders>
          </w:tcPr>
          <w:p w:rsidR="00B00AE7" w:rsidRPr="005114CE" w:rsidRDefault="00B00AE7" w:rsidP="00E76B0F">
            <w:pPr>
              <w:pStyle w:val="BodyText"/>
            </w:pPr>
          </w:p>
        </w:tc>
        <w:tc>
          <w:tcPr>
            <w:tcW w:w="812" w:type="pct"/>
            <w:tcBorders>
              <w:top w:val="single" w:sz="4" w:space="0" w:color="auto"/>
              <w:left w:val="single" w:sz="4" w:space="0" w:color="auto"/>
              <w:bottom w:val="single" w:sz="4" w:space="0" w:color="auto"/>
              <w:right w:val="single" w:sz="4" w:space="0" w:color="auto"/>
            </w:tcBorders>
          </w:tcPr>
          <w:p w:rsidR="00B00AE7" w:rsidRPr="005114CE" w:rsidRDefault="00B00AE7" w:rsidP="00E76B0F">
            <w:pPr>
              <w:pStyle w:val="BodyText"/>
            </w:pPr>
          </w:p>
        </w:tc>
      </w:tr>
      <w:tr w:rsidR="00B00AE7" w:rsidRPr="00B416BA" w:rsidTr="00B27587">
        <w:trPr>
          <w:gridAfter w:val="1"/>
          <w:wAfter w:w="14" w:type="pct"/>
          <w:trHeight w:val="288"/>
          <w:jc w:val="center"/>
        </w:trPr>
        <w:tc>
          <w:tcPr>
            <w:tcW w:w="293" w:type="pct"/>
            <w:gridSpan w:val="2"/>
            <w:tcBorders>
              <w:top w:val="single" w:sz="4" w:space="0" w:color="auto"/>
              <w:left w:val="single" w:sz="4" w:space="0" w:color="auto"/>
              <w:bottom w:val="single" w:sz="4" w:space="0" w:color="auto"/>
              <w:right w:val="single" w:sz="4" w:space="0" w:color="auto"/>
            </w:tcBorders>
            <w:vAlign w:val="center"/>
          </w:tcPr>
          <w:p w:rsidR="00B00AE7" w:rsidRDefault="00B00AE7" w:rsidP="00B27587">
            <w:pPr>
              <w:pStyle w:val="BodyText"/>
              <w:jc w:val="center"/>
            </w:pPr>
            <w:r>
              <w:t>1</w:t>
            </w:r>
            <w:r w:rsidR="00A34309">
              <w:t>0</w:t>
            </w:r>
          </w:p>
        </w:tc>
        <w:tc>
          <w:tcPr>
            <w:tcW w:w="864" w:type="pct"/>
            <w:gridSpan w:val="3"/>
            <w:tcBorders>
              <w:top w:val="single" w:sz="4" w:space="0" w:color="auto"/>
              <w:left w:val="single" w:sz="4" w:space="0" w:color="auto"/>
              <w:bottom w:val="single" w:sz="4" w:space="0" w:color="auto"/>
              <w:right w:val="single" w:sz="4" w:space="0" w:color="auto"/>
            </w:tcBorders>
            <w:vAlign w:val="bottom"/>
          </w:tcPr>
          <w:p w:rsidR="00B00AE7" w:rsidRDefault="00B00AE7" w:rsidP="00E76B0F">
            <w:pPr>
              <w:pStyle w:val="BodyText"/>
            </w:pPr>
            <w:r>
              <w:t>Other</w:t>
            </w:r>
          </w:p>
        </w:tc>
        <w:tc>
          <w:tcPr>
            <w:tcW w:w="691" w:type="pct"/>
            <w:tcBorders>
              <w:top w:val="single" w:sz="4" w:space="0" w:color="auto"/>
              <w:left w:val="single" w:sz="4" w:space="0" w:color="auto"/>
              <w:bottom w:val="single" w:sz="4" w:space="0" w:color="auto"/>
              <w:right w:val="single" w:sz="4" w:space="0" w:color="auto"/>
            </w:tcBorders>
            <w:vAlign w:val="bottom"/>
          </w:tcPr>
          <w:p w:rsidR="00B00AE7" w:rsidRPr="005114CE" w:rsidRDefault="00B00AE7" w:rsidP="00E76B0F">
            <w:pPr>
              <w:pStyle w:val="BodyText"/>
            </w:pPr>
          </w:p>
        </w:tc>
        <w:tc>
          <w:tcPr>
            <w:tcW w:w="1170" w:type="pct"/>
            <w:gridSpan w:val="5"/>
            <w:tcBorders>
              <w:top w:val="single" w:sz="4" w:space="0" w:color="auto"/>
              <w:left w:val="single" w:sz="4" w:space="0" w:color="auto"/>
              <w:bottom w:val="single" w:sz="4" w:space="0" w:color="auto"/>
              <w:right w:val="single" w:sz="4" w:space="0" w:color="auto"/>
            </w:tcBorders>
            <w:vAlign w:val="bottom"/>
          </w:tcPr>
          <w:p w:rsidR="00B00AE7" w:rsidRPr="005114CE" w:rsidRDefault="00B00AE7" w:rsidP="00E76B0F">
            <w:pPr>
              <w:pStyle w:val="BodyText"/>
            </w:pPr>
          </w:p>
        </w:tc>
        <w:tc>
          <w:tcPr>
            <w:tcW w:w="1156" w:type="pct"/>
            <w:gridSpan w:val="3"/>
            <w:tcBorders>
              <w:top w:val="single" w:sz="4" w:space="0" w:color="auto"/>
              <w:left w:val="single" w:sz="4" w:space="0" w:color="auto"/>
              <w:bottom w:val="single" w:sz="4" w:space="0" w:color="auto"/>
              <w:right w:val="single" w:sz="4" w:space="0" w:color="auto"/>
            </w:tcBorders>
          </w:tcPr>
          <w:p w:rsidR="00B00AE7" w:rsidRPr="005114CE" w:rsidRDefault="00B00AE7" w:rsidP="00E76B0F">
            <w:pPr>
              <w:pStyle w:val="BodyText"/>
            </w:pPr>
          </w:p>
        </w:tc>
        <w:tc>
          <w:tcPr>
            <w:tcW w:w="812" w:type="pct"/>
            <w:tcBorders>
              <w:top w:val="single" w:sz="4" w:space="0" w:color="auto"/>
              <w:left w:val="single" w:sz="4" w:space="0" w:color="auto"/>
              <w:bottom w:val="single" w:sz="4" w:space="0" w:color="auto"/>
              <w:right w:val="single" w:sz="4" w:space="0" w:color="auto"/>
            </w:tcBorders>
          </w:tcPr>
          <w:p w:rsidR="00B00AE7" w:rsidRPr="005114CE" w:rsidRDefault="00B00AE7" w:rsidP="00E76B0F">
            <w:pPr>
              <w:pStyle w:val="BodyText"/>
            </w:pPr>
          </w:p>
        </w:tc>
      </w:tr>
    </w:tbl>
    <w:p w:rsidR="00A34309" w:rsidRDefault="00A34309" w:rsidP="00CC6BB1">
      <w:pPr>
        <w:rPr>
          <w:b/>
        </w:rPr>
      </w:pPr>
    </w:p>
    <w:p w:rsidR="00A34309" w:rsidRDefault="00A34309" w:rsidP="00CC6BB1">
      <w:pPr>
        <w:rPr>
          <w:b/>
        </w:rPr>
      </w:pPr>
    </w:p>
    <w:p w:rsidR="00A34309" w:rsidRDefault="00A34309" w:rsidP="00CC6BB1">
      <w:pPr>
        <w:rPr>
          <w:b/>
        </w:rPr>
      </w:pPr>
    </w:p>
    <w:p w:rsidR="00A34309" w:rsidRDefault="00A34309" w:rsidP="00CC6BB1">
      <w:pPr>
        <w:rPr>
          <w:b/>
        </w:rPr>
      </w:pPr>
    </w:p>
    <w:p w:rsidR="00A34309" w:rsidRDefault="00A34309" w:rsidP="00CC6BB1">
      <w:pPr>
        <w:rPr>
          <w:b/>
        </w:rPr>
      </w:pPr>
    </w:p>
    <w:p w:rsidR="005F6E87" w:rsidRPr="00084D64" w:rsidRDefault="00084D64" w:rsidP="00CC6BB1">
      <w:pPr>
        <w:rPr>
          <w:b/>
        </w:rPr>
      </w:pPr>
      <w:r w:rsidRPr="00084D64">
        <w:rPr>
          <w:b/>
        </w:rPr>
        <w:t>Summary Table</w:t>
      </w:r>
    </w:p>
    <w:tbl>
      <w:tblPr>
        <w:tblW w:w="5000" w:type="pct"/>
        <w:jc w:val="center"/>
        <w:tblLook w:val="0000" w:firstRow="0" w:lastRow="0" w:firstColumn="0" w:lastColumn="0" w:noHBand="0" w:noVBand="0"/>
      </w:tblPr>
      <w:tblGrid>
        <w:gridCol w:w="828"/>
        <w:gridCol w:w="2431"/>
        <w:gridCol w:w="6293"/>
        <w:gridCol w:w="4200"/>
      </w:tblGrid>
      <w:tr w:rsidR="00084D64" w:rsidRPr="00B416BA" w:rsidTr="00084D64">
        <w:trPr>
          <w:trHeight w:hRule="exact" w:val="595"/>
          <w:jc w:val="center"/>
        </w:trPr>
        <w:tc>
          <w:tcPr>
            <w:tcW w:w="301"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084D64" w:rsidRPr="00514ECA" w:rsidRDefault="00084D64" w:rsidP="00134B2A">
            <w:pPr>
              <w:pStyle w:val="Heading3"/>
              <w:jc w:val="center"/>
              <w:rPr>
                <w:sz w:val="16"/>
                <w:szCs w:val="16"/>
              </w:rPr>
            </w:pPr>
            <w:r w:rsidRPr="00514ECA">
              <w:rPr>
                <w:sz w:val="16"/>
                <w:szCs w:val="16"/>
              </w:rPr>
              <w:t>Risk No.</w:t>
            </w:r>
          </w:p>
        </w:tc>
        <w:tc>
          <w:tcPr>
            <w:tcW w:w="884"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084D64" w:rsidRPr="006D779C" w:rsidRDefault="00084D64" w:rsidP="00134B2A">
            <w:pPr>
              <w:pStyle w:val="Heading3"/>
              <w:jc w:val="center"/>
            </w:pPr>
            <w:r>
              <w:t>Data Type</w:t>
            </w:r>
          </w:p>
        </w:tc>
        <w:tc>
          <w:tcPr>
            <w:tcW w:w="2288"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084D64" w:rsidRPr="00B00AE7" w:rsidRDefault="00084D64" w:rsidP="00134B2A">
            <w:pPr>
              <w:pStyle w:val="Heading3"/>
              <w:jc w:val="center"/>
              <w:rPr>
                <w:sz w:val="16"/>
              </w:rPr>
            </w:pPr>
            <w:r>
              <w:rPr>
                <w:sz w:val="16"/>
              </w:rPr>
              <w:t>Evaluation Summary</w:t>
            </w:r>
          </w:p>
        </w:tc>
        <w:tc>
          <w:tcPr>
            <w:tcW w:w="152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084D64" w:rsidRPr="00084D64" w:rsidRDefault="00084D64" w:rsidP="00084D64">
            <w:pPr>
              <w:pStyle w:val="Heading3"/>
              <w:jc w:val="center"/>
            </w:pPr>
            <w:r>
              <w:t>Risk Handling (Avoid, Minimize, Transfer, Accept) &amp; Description</w:t>
            </w:r>
          </w:p>
        </w:tc>
      </w:tr>
      <w:tr w:rsidR="00084D64" w:rsidRPr="00B416BA" w:rsidTr="00B27587">
        <w:trPr>
          <w:trHeight w:val="288"/>
          <w:jc w:val="center"/>
        </w:trPr>
        <w:tc>
          <w:tcPr>
            <w:tcW w:w="301" w:type="pct"/>
            <w:tcBorders>
              <w:top w:val="single" w:sz="8" w:space="0" w:color="FFFFFF" w:themeColor="background1"/>
              <w:left w:val="single" w:sz="4" w:space="0" w:color="auto"/>
              <w:bottom w:val="single" w:sz="4" w:space="0" w:color="auto"/>
              <w:right w:val="single" w:sz="4" w:space="0" w:color="auto"/>
            </w:tcBorders>
            <w:shd w:val="clear" w:color="auto" w:fill="FF0000"/>
            <w:vAlign w:val="center"/>
          </w:tcPr>
          <w:p w:rsidR="00084D64" w:rsidRDefault="00084D64" w:rsidP="00B27587">
            <w:pPr>
              <w:pStyle w:val="BodyText"/>
              <w:jc w:val="center"/>
            </w:pPr>
            <w:r>
              <w:t>1</w:t>
            </w:r>
          </w:p>
        </w:tc>
        <w:tc>
          <w:tcPr>
            <w:tcW w:w="884" w:type="pct"/>
            <w:tcBorders>
              <w:top w:val="single" w:sz="8" w:space="0" w:color="FFFFFF" w:themeColor="background1"/>
              <w:left w:val="single" w:sz="4" w:space="0" w:color="auto"/>
              <w:bottom w:val="single" w:sz="4" w:space="0" w:color="auto"/>
              <w:right w:val="single" w:sz="4" w:space="0" w:color="auto"/>
            </w:tcBorders>
            <w:shd w:val="clear" w:color="auto" w:fill="FF0000"/>
            <w:vAlign w:val="bottom"/>
          </w:tcPr>
          <w:p w:rsidR="00084D64" w:rsidRPr="00B00AE7" w:rsidRDefault="00A34309" w:rsidP="00134B2A">
            <w:pPr>
              <w:pStyle w:val="BodyText"/>
              <w:rPr>
                <w:sz w:val="18"/>
              </w:rPr>
            </w:pPr>
            <w:r>
              <w:rPr>
                <w:sz w:val="18"/>
              </w:rPr>
              <w:t>Critical</w:t>
            </w:r>
          </w:p>
        </w:tc>
        <w:tc>
          <w:tcPr>
            <w:tcW w:w="2288" w:type="pct"/>
            <w:tcBorders>
              <w:top w:val="single" w:sz="8" w:space="0" w:color="FFFFFF" w:themeColor="background1"/>
              <w:left w:val="single" w:sz="4" w:space="0" w:color="auto"/>
              <w:bottom w:val="single" w:sz="4" w:space="0" w:color="auto"/>
              <w:right w:val="single" w:sz="4" w:space="0" w:color="auto"/>
            </w:tcBorders>
            <w:vAlign w:val="bottom"/>
          </w:tcPr>
          <w:p w:rsidR="00084D64" w:rsidRPr="00820EEA" w:rsidRDefault="00084D64" w:rsidP="00134B2A">
            <w:pPr>
              <w:pStyle w:val="BodyText"/>
            </w:pPr>
          </w:p>
        </w:tc>
        <w:tc>
          <w:tcPr>
            <w:tcW w:w="1527" w:type="pct"/>
            <w:tcBorders>
              <w:top w:val="single" w:sz="8" w:space="0" w:color="FFFFFF" w:themeColor="background1"/>
              <w:left w:val="single" w:sz="4" w:space="0" w:color="auto"/>
              <w:bottom w:val="single" w:sz="4" w:space="0" w:color="auto"/>
              <w:right w:val="single" w:sz="4" w:space="0" w:color="auto"/>
            </w:tcBorders>
          </w:tcPr>
          <w:p w:rsidR="00084D64" w:rsidRPr="00820EEA" w:rsidRDefault="00084D64" w:rsidP="00134B2A">
            <w:pPr>
              <w:pStyle w:val="BodyText"/>
            </w:pPr>
          </w:p>
        </w:tc>
      </w:tr>
      <w:tr w:rsidR="00084D64" w:rsidRPr="00B416BA" w:rsidTr="00B27587">
        <w:trPr>
          <w:trHeight w:val="288"/>
          <w:jc w:val="center"/>
        </w:trPr>
        <w:tc>
          <w:tcPr>
            <w:tcW w:w="301" w:type="pct"/>
            <w:tcBorders>
              <w:top w:val="single" w:sz="4" w:space="0" w:color="auto"/>
              <w:left w:val="single" w:sz="4" w:space="0" w:color="auto"/>
              <w:bottom w:val="single" w:sz="4" w:space="0" w:color="auto"/>
              <w:right w:val="single" w:sz="4" w:space="0" w:color="auto"/>
            </w:tcBorders>
            <w:shd w:val="clear" w:color="auto" w:fill="FFC000"/>
            <w:vAlign w:val="center"/>
          </w:tcPr>
          <w:p w:rsidR="00084D64" w:rsidRDefault="00A34309" w:rsidP="00B27587">
            <w:pPr>
              <w:pStyle w:val="BodyText"/>
              <w:jc w:val="center"/>
            </w:pPr>
            <w:r>
              <w:t>2</w:t>
            </w:r>
          </w:p>
        </w:tc>
        <w:tc>
          <w:tcPr>
            <w:tcW w:w="884" w:type="pct"/>
            <w:tcBorders>
              <w:top w:val="single" w:sz="4" w:space="0" w:color="auto"/>
              <w:left w:val="single" w:sz="4" w:space="0" w:color="auto"/>
              <w:bottom w:val="single" w:sz="4" w:space="0" w:color="auto"/>
              <w:right w:val="single" w:sz="4" w:space="0" w:color="auto"/>
            </w:tcBorders>
            <w:shd w:val="clear" w:color="auto" w:fill="FFC000"/>
            <w:vAlign w:val="bottom"/>
          </w:tcPr>
          <w:p w:rsidR="00084D64" w:rsidRPr="005114CE" w:rsidRDefault="00084D64" w:rsidP="00134B2A">
            <w:pPr>
              <w:pStyle w:val="BodyText"/>
            </w:pPr>
            <w:r>
              <w:t>Limited-Access</w:t>
            </w:r>
          </w:p>
        </w:tc>
        <w:tc>
          <w:tcPr>
            <w:tcW w:w="2288" w:type="pct"/>
            <w:tcBorders>
              <w:top w:val="single" w:sz="4" w:space="0" w:color="auto"/>
              <w:left w:val="single" w:sz="4" w:space="0" w:color="auto"/>
              <w:bottom w:val="single" w:sz="4" w:space="0" w:color="auto"/>
              <w:right w:val="single" w:sz="4" w:space="0" w:color="auto"/>
            </w:tcBorders>
            <w:vAlign w:val="bottom"/>
          </w:tcPr>
          <w:p w:rsidR="00084D64" w:rsidRPr="005114CE" w:rsidRDefault="00084D64" w:rsidP="00134B2A">
            <w:pPr>
              <w:pStyle w:val="BodyText"/>
            </w:pPr>
          </w:p>
        </w:tc>
        <w:tc>
          <w:tcPr>
            <w:tcW w:w="1527" w:type="pct"/>
            <w:tcBorders>
              <w:top w:val="single" w:sz="4" w:space="0" w:color="auto"/>
              <w:left w:val="single" w:sz="4" w:space="0" w:color="auto"/>
              <w:bottom w:val="single" w:sz="4" w:space="0" w:color="auto"/>
              <w:right w:val="single" w:sz="4" w:space="0" w:color="auto"/>
            </w:tcBorders>
          </w:tcPr>
          <w:p w:rsidR="00084D64" w:rsidRPr="005114CE" w:rsidRDefault="00084D64" w:rsidP="00134B2A">
            <w:pPr>
              <w:pStyle w:val="BodyText"/>
            </w:pPr>
          </w:p>
        </w:tc>
      </w:tr>
      <w:tr w:rsidR="00084D64" w:rsidRPr="00B416BA" w:rsidTr="00A34309">
        <w:trPr>
          <w:trHeight w:hRule="exact" w:val="380"/>
          <w:jc w:val="center"/>
        </w:trPr>
        <w:tc>
          <w:tcPr>
            <w:tcW w:w="301"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084D64" w:rsidRPr="00514ECA" w:rsidRDefault="00084D64" w:rsidP="00134B2A">
            <w:pPr>
              <w:pStyle w:val="Heading3"/>
              <w:jc w:val="center"/>
              <w:rPr>
                <w:sz w:val="16"/>
                <w:szCs w:val="16"/>
              </w:rPr>
            </w:pPr>
            <w:r w:rsidRPr="00514ECA">
              <w:rPr>
                <w:sz w:val="16"/>
                <w:szCs w:val="16"/>
              </w:rPr>
              <w:t>Risk No.</w:t>
            </w:r>
          </w:p>
        </w:tc>
        <w:tc>
          <w:tcPr>
            <w:tcW w:w="884"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084D64" w:rsidRPr="006D779C" w:rsidRDefault="00084D64" w:rsidP="00134B2A">
            <w:pPr>
              <w:pStyle w:val="Heading3"/>
              <w:jc w:val="center"/>
            </w:pPr>
            <w:r>
              <w:t>Denial Type</w:t>
            </w:r>
          </w:p>
        </w:tc>
        <w:tc>
          <w:tcPr>
            <w:tcW w:w="2288"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084D64" w:rsidRPr="00B00AE7" w:rsidRDefault="00084D64" w:rsidP="00134B2A">
            <w:pPr>
              <w:pStyle w:val="Heading3"/>
              <w:jc w:val="center"/>
              <w:rPr>
                <w:sz w:val="16"/>
              </w:rPr>
            </w:pPr>
          </w:p>
        </w:tc>
        <w:tc>
          <w:tcPr>
            <w:tcW w:w="152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084D64" w:rsidRDefault="00084D64" w:rsidP="00134B2A">
            <w:pPr>
              <w:pStyle w:val="Heading3"/>
              <w:jc w:val="center"/>
            </w:pPr>
          </w:p>
        </w:tc>
      </w:tr>
      <w:tr w:rsidR="00084D64" w:rsidRPr="00B416BA" w:rsidTr="00B27587">
        <w:trPr>
          <w:trHeight w:val="288"/>
          <w:jc w:val="center"/>
        </w:trPr>
        <w:tc>
          <w:tcPr>
            <w:tcW w:w="301" w:type="pct"/>
            <w:tcBorders>
              <w:top w:val="single" w:sz="8" w:space="0" w:color="FFFFFF" w:themeColor="background1"/>
              <w:left w:val="single" w:sz="4" w:space="0" w:color="auto"/>
              <w:bottom w:val="single" w:sz="4" w:space="0" w:color="auto"/>
              <w:right w:val="single" w:sz="4" w:space="0" w:color="auto"/>
            </w:tcBorders>
            <w:vAlign w:val="center"/>
          </w:tcPr>
          <w:p w:rsidR="00084D64" w:rsidRPr="005114CE" w:rsidRDefault="00A34309" w:rsidP="00B27587">
            <w:pPr>
              <w:pStyle w:val="BodyText"/>
              <w:jc w:val="center"/>
            </w:pPr>
            <w:r>
              <w:t>3</w:t>
            </w:r>
          </w:p>
        </w:tc>
        <w:tc>
          <w:tcPr>
            <w:tcW w:w="884" w:type="pct"/>
            <w:tcBorders>
              <w:top w:val="single" w:sz="8" w:space="0" w:color="FFFFFF" w:themeColor="background1"/>
              <w:left w:val="single" w:sz="4" w:space="0" w:color="auto"/>
              <w:bottom w:val="single" w:sz="4" w:space="0" w:color="auto"/>
              <w:right w:val="single" w:sz="4" w:space="0" w:color="auto"/>
            </w:tcBorders>
            <w:vAlign w:val="bottom"/>
          </w:tcPr>
          <w:p w:rsidR="00084D64" w:rsidRPr="005114CE" w:rsidRDefault="00084D64" w:rsidP="00134B2A">
            <w:pPr>
              <w:pStyle w:val="BodyText"/>
            </w:pPr>
            <w:r>
              <w:t>Degradation</w:t>
            </w:r>
          </w:p>
        </w:tc>
        <w:tc>
          <w:tcPr>
            <w:tcW w:w="2288" w:type="pct"/>
            <w:tcBorders>
              <w:top w:val="single" w:sz="8" w:space="0" w:color="FFFFFF" w:themeColor="background1"/>
              <w:left w:val="single" w:sz="4" w:space="0" w:color="auto"/>
              <w:bottom w:val="single" w:sz="4" w:space="0" w:color="auto"/>
              <w:right w:val="single" w:sz="4" w:space="0" w:color="auto"/>
            </w:tcBorders>
            <w:vAlign w:val="bottom"/>
          </w:tcPr>
          <w:p w:rsidR="00084D64" w:rsidRPr="005114CE" w:rsidRDefault="00084D64" w:rsidP="00134B2A">
            <w:pPr>
              <w:pStyle w:val="BodyText"/>
            </w:pPr>
          </w:p>
        </w:tc>
        <w:tc>
          <w:tcPr>
            <w:tcW w:w="1527" w:type="pct"/>
            <w:tcBorders>
              <w:top w:val="single" w:sz="8" w:space="0" w:color="FFFFFF" w:themeColor="background1"/>
              <w:left w:val="single" w:sz="4" w:space="0" w:color="auto"/>
              <w:bottom w:val="single" w:sz="4" w:space="0" w:color="auto"/>
              <w:right w:val="single" w:sz="4" w:space="0" w:color="auto"/>
            </w:tcBorders>
          </w:tcPr>
          <w:p w:rsidR="00084D64" w:rsidRPr="005114CE" w:rsidRDefault="00084D64" w:rsidP="00134B2A">
            <w:pPr>
              <w:pStyle w:val="BodyText"/>
            </w:pPr>
          </w:p>
        </w:tc>
      </w:tr>
      <w:tr w:rsidR="00084D64" w:rsidRPr="00B416BA" w:rsidTr="00B27587">
        <w:trPr>
          <w:trHeight w:val="288"/>
          <w:jc w:val="center"/>
        </w:trPr>
        <w:tc>
          <w:tcPr>
            <w:tcW w:w="301" w:type="pct"/>
            <w:tcBorders>
              <w:top w:val="single" w:sz="4" w:space="0" w:color="auto"/>
              <w:left w:val="single" w:sz="4" w:space="0" w:color="auto"/>
              <w:bottom w:val="single" w:sz="4" w:space="0" w:color="auto"/>
              <w:right w:val="single" w:sz="4" w:space="0" w:color="auto"/>
            </w:tcBorders>
            <w:vAlign w:val="center"/>
          </w:tcPr>
          <w:p w:rsidR="00084D64" w:rsidRPr="005114CE" w:rsidRDefault="00A34309" w:rsidP="00B27587">
            <w:pPr>
              <w:pStyle w:val="BodyText"/>
              <w:jc w:val="center"/>
            </w:pPr>
            <w:r>
              <w:t>4</w:t>
            </w:r>
          </w:p>
        </w:tc>
        <w:tc>
          <w:tcPr>
            <w:tcW w:w="884" w:type="pct"/>
            <w:tcBorders>
              <w:top w:val="single" w:sz="4" w:space="0" w:color="auto"/>
              <w:left w:val="single" w:sz="4" w:space="0" w:color="auto"/>
              <w:bottom w:val="single" w:sz="4" w:space="0" w:color="auto"/>
              <w:right w:val="single" w:sz="4" w:space="0" w:color="auto"/>
            </w:tcBorders>
            <w:vAlign w:val="bottom"/>
          </w:tcPr>
          <w:p w:rsidR="00084D64" w:rsidRPr="005114CE" w:rsidRDefault="00084D64" w:rsidP="00134B2A">
            <w:pPr>
              <w:pStyle w:val="BodyText"/>
            </w:pPr>
            <w:r>
              <w:t>Availability</w:t>
            </w:r>
          </w:p>
        </w:tc>
        <w:tc>
          <w:tcPr>
            <w:tcW w:w="2288" w:type="pct"/>
            <w:tcBorders>
              <w:top w:val="single" w:sz="4" w:space="0" w:color="auto"/>
              <w:left w:val="single" w:sz="4" w:space="0" w:color="auto"/>
              <w:bottom w:val="single" w:sz="4" w:space="0" w:color="auto"/>
              <w:right w:val="single" w:sz="4" w:space="0" w:color="auto"/>
            </w:tcBorders>
            <w:vAlign w:val="bottom"/>
          </w:tcPr>
          <w:p w:rsidR="00084D64" w:rsidRPr="005114CE" w:rsidRDefault="00084D64" w:rsidP="00134B2A">
            <w:pPr>
              <w:pStyle w:val="BodyText"/>
            </w:pPr>
          </w:p>
        </w:tc>
        <w:tc>
          <w:tcPr>
            <w:tcW w:w="1527" w:type="pct"/>
            <w:tcBorders>
              <w:top w:val="single" w:sz="4" w:space="0" w:color="auto"/>
              <w:left w:val="single" w:sz="4" w:space="0" w:color="auto"/>
              <w:bottom w:val="single" w:sz="4" w:space="0" w:color="auto"/>
              <w:right w:val="single" w:sz="4" w:space="0" w:color="auto"/>
            </w:tcBorders>
          </w:tcPr>
          <w:p w:rsidR="00084D64" w:rsidRPr="005114CE" w:rsidRDefault="00084D64" w:rsidP="00134B2A">
            <w:pPr>
              <w:pStyle w:val="BodyText"/>
            </w:pPr>
          </w:p>
        </w:tc>
      </w:tr>
      <w:tr w:rsidR="00084D64" w:rsidRPr="00B416BA" w:rsidTr="00B27587">
        <w:trPr>
          <w:trHeight w:val="288"/>
          <w:jc w:val="center"/>
        </w:trPr>
        <w:tc>
          <w:tcPr>
            <w:tcW w:w="301" w:type="pct"/>
            <w:tcBorders>
              <w:top w:val="single" w:sz="4" w:space="0" w:color="auto"/>
              <w:left w:val="single" w:sz="4" w:space="0" w:color="auto"/>
              <w:bottom w:val="single" w:sz="4" w:space="0" w:color="auto"/>
              <w:right w:val="single" w:sz="4" w:space="0" w:color="auto"/>
            </w:tcBorders>
            <w:vAlign w:val="center"/>
          </w:tcPr>
          <w:p w:rsidR="00084D64" w:rsidRPr="005114CE" w:rsidRDefault="00A34309" w:rsidP="00B27587">
            <w:pPr>
              <w:pStyle w:val="BodyText"/>
              <w:jc w:val="center"/>
            </w:pPr>
            <w:r>
              <w:t>5</w:t>
            </w:r>
          </w:p>
        </w:tc>
        <w:tc>
          <w:tcPr>
            <w:tcW w:w="884" w:type="pct"/>
            <w:tcBorders>
              <w:top w:val="single" w:sz="4" w:space="0" w:color="auto"/>
              <w:left w:val="single" w:sz="4" w:space="0" w:color="auto"/>
              <w:bottom w:val="single" w:sz="4" w:space="0" w:color="auto"/>
              <w:right w:val="single" w:sz="4" w:space="0" w:color="auto"/>
            </w:tcBorders>
            <w:vAlign w:val="bottom"/>
          </w:tcPr>
          <w:p w:rsidR="00084D64" w:rsidRPr="005114CE" w:rsidRDefault="00084D64" w:rsidP="00134B2A">
            <w:pPr>
              <w:pStyle w:val="BodyText"/>
            </w:pPr>
            <w:r>
              <w:t>Reliability</w:t>
            </w:r>
          </w:p>
        </w:tc>
        <w:tc>
          <w:tcPr>
            <w:tcW w:w="2288" w:type="pct"/>
            <w:tcBorders>
              <w:top w:val="single" w:sz="4" w:space="0" w:color="auto"/>
              <w:left w:val="single" w:sz="4" w:space="0" w:color="auto"/>
              <w:bottom w:val="single" w:sz="4" w:space="0" w:color="auto"/>
              <w:right w:val="single" w:sz="4" w:space="0" w:color="auto"/>
            </w:tcBorders>
            <w:vAlign w:val="bottom"/>
          </w:tcPr>
          <w:p w:rsidR="00084D64" w:rsidRPr="005114CE" w:rsidRDefault="00084D64" w:rsidP="00134B2A">
            <w:pPr>
              <w:pStyle w:val="BodyText"/>
            </w:pPr>
          </w:p>
        </w:tc>
        <w:tc>
          <w:tcPr>
            <w:tcW w:w="1527" w:type="pct"/>
            <w:tcBorders>
              <w:top w:val="single" w:sz="4" w:space="0" w:color="auto"/>
              <w:left w:val="single" w:sz="4" w:space="0" w:color="auto"/>
              <w:bottom w:val="single" w:sz="4" w:space="0" w:color="auto"/>
              <w:right w:val="single" w:sz="4" w:space="0" w:color="auto"/>
            </w:tcBorders>
          </w:tcPr>
          <w:p w:rsidR="00084D64" w:rsidRPr="005114CE" w:rsidRDefault="00084D64" w:rsidP="00134B2A">
            <w:pPr>
              <w:pStyle w:val="BodyText"/>
            </w:pPr>
          </w:p>
        </w:tc>
      </w:tr>
      <w:tr w:rsidR="00084D64" w:rsidRPr="00B416BA" w:rsidTr="00B27587">
        <w:trPr>
          <w:trHeight w:val="288"/>
          <w:jc w:val="center"/>
        </w:trPr>
        <w:tc>
          <w:tcPr>
            <w:tcW w:w="301" w:type="pct"/>
            <w:tcBorders>
              <w:top w:val="single" w:sz="4" w:space="0" w:color="auto"/>
              <w:left w:val="single" w:sz="4" w:space="0" w:color="auto"/>
              <w:bottom w:val="single" w:sz="4" w:space="0" w:color="auto"/>
              <w:right w:val="single" w:sz="4" w:space="0" w:color="auto"/>
            </w:tcBorders>
            <w:vAlign w:val="center"/>
          </w:tcPr>
          <w:p w:rsidR="00084D64" w:rsidRPr="005114CE" w:rsidRDefault="00A34309" w:rsidP="00B27587">
            <w:pPr>
              <w:pStyle w:val="BodyText"/>
              <w:jc w:val="center"/>
            </w:pPr>
            <w:r>
              <w:t>6</w:t>
            </w:r>
          </w:p>
        </w:tc>
        <w:tc>
          <w:tcPr>
            <w:tcW w:w="884" w:type="pct"/>
            <w:tcBorders>
              <w:top w:val="single" w:sz="4" w:space="0" w:color="auto"/>
              <w:left w:val="single" w:sz="4" w:space="0" w:color="auto"/>
              <w:bottom w:val="single" w:sz="4" w:space="0" w:color="auto"/>
              <w:right w:val="single" w:sz="4" w:space="0" w:color="auto"/>
            </w:tcBorders>
            <w:vAlign w:val="bottom"/>
          </w:tcPr>
          <w:p w:rsidR="00084D64" w:rsidRPr="005114CE" w:rsidRDefault="00084D64" w:rsidP="00134B2A">
            <w:pPr>
              <w:pStyle w:val="BodyText"/>
            </w:pPr>
            <w:r>
              <w:t>Other</w:t>
            </w:r>
          </w:p>
        </w:tc>
        <w:tc>
          <w:tcPr>
            <w:tcW w:w="2288" w:type="pct"/>
            <w:tcBorders>
              <w:top w:val="single" w:sz="4" w:space="0" w:color="auto"/>
              <w:left w:val="single" w:sz="4" w:space="0" w:color="auto"/>
              <w:bottom w:val="single" w:sz="4" w:space="0" w:color="auto"/>
              <w:right w:val="single" w:sz="4" w:space="0" w:color="auto"/>
            </w:tcBorders>
            <w:vAlign w:val="bottom"/>
          </w:tcPr>
          <w:p w:rsidR="00084D64" w:rsidRPr="005114CE" w:rsidRDefault="00084D64" w:rsidP="00134B2A">
            <w:pPr>
              <w:pStyle w:val="BodyText"/>
            </w:pPr>
          </w:p>
        </w:tc>
        <w:tc>
          <w:tcPr>
            <w:tcW w:w="1527" w:type="pct"/>
            <w:tcBorders>
              <w:top w:val="single" w:sz="4" w:space="0" w:color="auto"/>
              <w:left w:val="single" w:sz="4" w:space="0" w:color="auto"/>
              <w:bottom w:val="single" w:sz="4" w:space="0" w:color="auto"/>
              <w:right w:val="single" w:sz="4" w:space="0" w:color="auto"/>
            </w:tcBorders>
          </w:tcPr>
          <w:p w:rsidR="00084D64" w:rsidRPr="005114CE" w:rsidRDefault="00084D64" w:rsidP="00134B2A">
            <w:pPr>
              <w:pStyle w:val="BodyText"/>
            </w:pPr>
          </w:p>
        </w:tc>
      </w:tr>
      <w:tr w:rsidR="00084D64" w:rsidRPr="00B416BA" w:rsidTr="00A34309">
        <w:trPr>
          <w:trHeight w:hRule="exact" w:val="416"/>
          <w:jc w:val="center"/>
        </w:trPr>
        <w:tc>
          <w:tcPr>
            <w:tcW w:w="301"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084D64" w:rsidRPr="00514ECA" w:rsidRDefault="00084D64" w:rsidP="00134B2A">
            <w:pPr>
              <w:pStyle w:val="Heading3"/>
              <w:jc w:val="center"/>
              <w:rPr>
                <w:sz w:val="16"/>
                <w:szCs w:val="16"/>
              </w:rPr>
            </w:pPr>
            <w:r w:rsidRPr="00514ECA">
              <w:rPr>
                <w:sz w:val="16"/>
                <w:szCs w:val="16"/>
              </w:rPr>
              <w:t>Risk No.</w:t>
            </w:r>
          </w:p>
        </w:tc>
        <w:tc>
          <w:tcPr>
            <w:tcW w:w="884"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084D64" w:rsidRPr="006D779C" w:rsidRDefault="00084D64" w:rsidP="00134B2A">
            <w:pPr>
              <w:pStyle w:val="Heading3"/>
              <w:jc w:val="center"/>
            </w:pPr>
            <w:r>
              <w:t>Alteration Type</w:t>
            </w:r>
          </w:p>
        </w:tc>
        <w:tc>
          <w:tcPr>
            <w:tcW w:w="2288"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084D64" w:rsidRPr="00B00AE7" w:rsidRDefault="00084D64" w:rsidP="00134B2A">
            <w:pPr>
              <w:pStyle w:val="Heading3"/>
              <w:jc w:val="center"/>
              <w:rPr>
                <w:sz w:val="16"/>
              </w:rPr>
            </w:pPr>
          </w:p>
        </w:tc>
        <w:tc>
          <w:tcPr>
            <w:tcW w:w="1527"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000000"/>
            <w:vAlign w:val="center"/>
          </w:tcPr>
          <w:p w:rsidR="00084D64" w:rsidRDefault="00084D64" w:rsidP="00134B2A">
            <w:pPr>
              <w:pStyle w:val="Heading3"/>
              <w:jc w:val="center"/>
            </w:pPr>
          </w:p>
        </w:tc>
      </w:tr>
      <w:tr w:rsidR="00084D64" w:rsidRPr="00B416BA" w:rsidTr="00B27587">
        <w:trPr>
          <w:trHeight w:val="288"/>
          <w:jc w:val="center"/>
        </w:trPr>
        <w:tc>
          <w:tcPr>
            <w:tcW w:w="301" w:type="pct"/>
            <w:tcBorders>
              <w:top w:val="single" w:sz="8" w:space="0" w:color="FFFFFF" w:themeColor="background1"/>
              <w:left w:val="single" w:sz="4" w:space="0" w:color="auto"/>
              <w:bottom w:val="single" w:sz="4" w:space="0" w:color="auto"/>
              <w:right w:val="single" w:sz="4" w:space="0" w:color="auto"/>
            </w:tcBorders>
            <w:vAlign w:val="center"/>
          </w:tcPr>
          <w:p w:rsidR="00084D64" w:rsidRPr="005114CE" w:rsidRDefault="00A34309" w:rsidP="00B27587">
            <w:pPr>
              <w:pStyle w:val="BodyText"/>
              <w:jc w:val="center"/>
            </w:pPr>
            <w:r>
              <w:t>7</w:t>
            </w:r>
          </w:p>
        </w:tc>
        <w:tc>
          <w:tcPr>
            <w:tcW w:w="884" w:type="pct"/>
            <w:tcBorders>
              <w:top w:val="single" w:sz="8" w:space="0" w:color="FFFFFF" w:themeColor="background1"/>
              <w:left w:val="single" w:sz="4" w:space="0" w:color="auto"/>
              <w:bottom w:val="single" w:sz="4" w:space="0" w:color="auto"/>
              <w:right w:val="single" w:sz="4" w:space="0" w:color="auto"/>
            </w:tcBorders>
            <w:vAlign w:val="bottom"/>
          </w:tcPr>
          <w:p w:rsidR="00084D64" w:rsidRPr="005114CE" w:rsidRDefault="00084D64" w:rsidP="00134B2A">
            <w:pPr>
              <w:pStyle w:val="BodyText"/>
            </w:pPr>
            <w:r>
              <w:t>Accidental (User)</w:t>
            </w:r>
          </w:p>
        </w:tc>
        <w:tc>
          <w:tcPr>
            <w:tcW w:w="2288" w:type="pct"/>
            <w:tcBorders>
              <w:top w:val="single" w:sz="8" w:space="0" w:color="FFFFFF" w:themeColor="background1"/>
              <w:left w:val="single" w:sz="4" w:space="0" w:color="auto"/>
              <w:bottom w:val="single" w:sz="4" w:space="0" w:color="auto"/>
              <w:right w:val="single" w:sz="4" w:space="0" w:color="auto"/>
            </w:tcBorders>
            <w:vAlign w:val="bottom"/>
          </w:tcPr>
          <w:p w:rsidR="00084D64" w:rsidRPr="005114CE" w:rsidRDefault="00084D64" w:rsidP="00134B2A">
            <w:pPr>
              <w:pStyle w:val="BodyText"/>
            </w:pPr>
          </w:p>
        </w:tc>
        <w:tc>
          <w:tcPr>
            <w:tcW w:w="1527" w:type="pct"/>
            <w:tcBorders>
              <w:top w:val="single" w:sz="8" w:space="0" w:color="FFFFFF" w:themeColor="background1"/>
              <w:left w:val="single" w:sz="4" w:space="0" w:color="auto"/>
              <w:bottom w:val="single" w:sz="4" w:space="0" w:color="auto"/>
              <w:right w:val="single" w:sz="4" w:space="0" w:color="auto"/>
            </w:tcBorders>
          </w:tcPr>
          <w:p w:rsidR="00084D64" w:rsidRPr="005114CE" w:rsidRDefault="00084D64" w:rsidP="00134B2A">
            <w:pPr>
              <w:pStyle w:val="BodyText"/>
            </w:pPr>
          </w:p>
        </w:tc>
      </w:tr>
      <w:tr w:rsidR="00084D64" w:rsidRPr="00B416BA" w:rsidTr="00B27587">
        <w:trPr>
          <w:trHeight w:val="288"/>
          <w:jc w:val="center"/>
        </w:trPr>
        <w:tc>
          <w:tcPr>
            <w:tcW w:w="301" w:type="pct"/>
            <w:tcBorders>
              <w:top w:val="single" w:sz="4" w:space="0" w:color="auto"/>
              <w:left w:val="single" w:sz="4" w:space="0" w:color="auto"/>
              <w:bottom w:val="single" w:sz="4" w:space="0" w:color="auto"/>
              <w:right w:val="single" w:sz="4" w:space="0" w:color="auto"/>
            </w:tcBorders>
            <w:vAlign w:val="center"/>
          </w:tcPr>
          <w:p w:rsidR="00084D64" w:rsidRDefault="00A34309" w:rsidP="00B27587">
            <w:pPr>
              <w:pStyle w:val="BodyText"/>
              <w:jc w:val="center"/>
            </w:pPr>
            <w:r>
              <w:t>8</w:t>
            </w:r>
          </w:p>
        </w:tc>
        <w:tc>
          <w:tcPr>
            <w:tcW w:w="884" w:type="pct"/>
            <w:tcBorders>
              <w:top w:val="single" w:sz="4" w:space="0" w:color="auto"/>
              <w:left w:val="single" w:sz="4" w:space="0" w:color="auto"/>
              <w:bottom w:val="single" w:sz="4" w:space="0" w:color="auto"/>
              <w:right w:val="single" w:sz="4" w:space="0" w:color="auto"/>
            </w:tcBorders>
            <w:vAlign w:val="bottom"/>
          </w:tcPr>
          <w:p w:rsidR="00084D64" w:rsidRDefault="00084D64" w:rsidP="00134B2A">
            <w:pPr>
              <w:pStyle w:val="BodyText"/>
            </w:pPr>
            <w:r>
              <w:t>Malicious Compromise</w:t>
            </w:r>
          </w:p>
        </w:tc>
        <w:tc>
          <w:tcPr>
            <w:tcW w:w="2288" w:type="pct"/>
            <w:tcBorders>
              <w:top w:val="single" w:sz="4" w:space="0" w:color="auto"/>
              <w:left w:val="single" w:sz="4" w:space="0" w:color="auto"/>
              <w:bottom w:val="single" w:sz="4" w:space="0" w:color="auto"/>
              <w:right w:val="single" w:sz="4" w:space="0" w:color="auto"/>
            </w:tcBorders>
            <w:vAlign w:val="bottom"/>
          </w:tcPr>
          <w:p w:rsidR="00084D64" w:rsidRPr="005114CE" w:rsidRDefault="00084D64" w:rsidP="00134B2A">
            <w:pPr>
              <w:pStyle w:val="BodyText"/>
            </w:pPr>
          </w:p>
        </w:tc>
        <w:tc>
          <w:tcPr>
            <w:tcW w:w="1527" w:type="pct"/>
            <w:tcBorders>
              <w:top w:val="single" w:sz="4" w:space="0" w:color="auto"/>
              <w:left w:val="single" w:sz="4" w:space="0" w:color="auto"/>
              <w:bottom w:val="single" w:sz="4" w:space="0" w:color="auto"/>
              <w:right w:val="single" w:sz="4" w:space="0" w:color="auto"/>
            </w:tcBorders>
          </w:tcPr>
          <w:p w:rsidR="00084D64" w:rsidRPr="005114CE" w:rsidRDefault="00084D64" w:rsidP="00134B2A">
            <w:pPr>
              <w:pStyle w:val="BodyText"/>
            </w:pPr>
          </w:p>
        </w:tc>
      </w:tr>
      <w:tr w:rsidR="00084D64" w:rsidRPr="00B416BA" w:rsidTr="00B27587">
        <w:trPr>
          <w:trHeight w:val="288"/>
          <w:jc w:val="center"/>
        </w:trPr>
        <w:tc>
          <w:tcPr>
            <w:tcW w:w="301" w:type="pct"/>
            <w:tcBorders>
              <w:top w:val="single" w:sz="4" w:space="0" w:color="auto"/>
              <w:left w:val="single" w:sz="4" w:space="0" w:color="auto"/>
              <w:bottom w:val="single" w:sz="4" w:space="0" w:color="auto"/>
              <w:right w:val="single" w:sz="4" w:space="0" w:color="auto"/>
            </w:tcBorders>
            <w:vAlign w:val="center"/>
          </w:tcPr>
          <w:p w:rsidR="00084D64" w:rsidRDefault="00A34309" w:rsidP="00B27587">
            <w:pPr>
              <w:pStyle w:val="BodyText"/>
              <w:jc w:val="center"/>
            </w:pPr>
            <w:r>
              <w:t>9</w:t>
            </w:r>
          </w:p>
        </w:tc>
        <w:tc>
          <w:tcPr>
            <w:tcW w:w="884" w:type="pct"/>
            <w:tcBorders>
              <w:top w:val="single" w:sz="4" w:space="0" w:color="auto"/>
              <w:left w:val="single" w:sz="4" w:space="0" w:color="auto"/>
              <w:bottom w:val="single" w:sz="4" w:space="0" w:color="auto"/>
              <w:right w:val="single" w:sz="4" w:space="0" w:color="auto"/>
            </w:tcBorders>
            <w:vAlign w:val="bottom"/>
          </w:tcPr>
          <w:p w:rsidR="00084D64" w:rsidRDefault="00084D64" w:rsidP="00134B2A">
            <w:pPr>
              <w:pStyle w:val="BodyText"/>
            </w:pPr>
            <w:r>
              <w:t>Corruption (System)</w:t>
            </w:r>
          </w:p>
        </w:tc>
        <w:tc>
          <w:tcPr>
            <w:tcW w:w="2288" w:type="pct"/>
            <w:tcBorders>
              <w:top w:val="single" w:sz="4" w:space="0" w:color="auto"/>
              <w:left w:val="single" w:sz="4" w:space="0" w:color="auto"/>
              <w:bottom w:val="single" w:sz="4" w:space="0" w:color="auto"/>
              <w:right w:val="single" w:sz="4" w:space="0" w:color="auto"/>
            </w:tcBorders>
            <w:vAlign w:val="bottom"/>
          </w:tcPr>
          <w:p w:rsidR="00084D64" w:rsidRPr="005114CE" w:rsidRDefault="00084D64" w:rsidP="00134B2A">
            <w:pPr>
              <w:pStyle w:val="BodyText"/>
            </w:pPr>
          </w:p>
        </w:tc>
        <w:tc>
          <w:tcPr>
            <w:tcW w:w="1527" w:type="pct"/>
            <w:tcBorders>
              <w:top w:val="single" w:sz="4" w:space="0" w:color="auto"/>
              <w:left w:val="single" w:sz="4" w:space="0" w:color="auto"/>
              <w:bottom w:val="single" w:sz="4" w:space="0" w:color="auto"/>
              <w:right w:val="single" w:sz="4" w:space="0" w:color="auto"/>
            </w:tcBorders>
          </w:tcPr>
          <w:p w:rsidR="00084D64" w:rsidRPr="005114CE" w:rsidRDefault="00084D64" w:rsidP="00134B2A">
            <w:pPr>
              <w:pStyle w:val="BodyText"/>
            </w:pPr>
          </w:p>
        </w:tc>
      </w:tr>
      <w:tr w:rsidR="00084D64" w:rsidRPr="00B416BA" w:rsidTr="00B27587">
        <w:trPr>
          <w:trHeight w:val="288"/>
          <w:jc w:val="center"/>
        </w:trPr>
        <w:tc>
          <w:tcPr>
            <w:tcW w:w="301" w:type="pct"/>
            <w:tcBorders>
              <w:top w:val="single" w:sz="4" w:space="0" w:color="auto"/>
              <w:left w:val="single" w:sz="4" w:space="0" w:color="auto"/>
              <w:bottom w:val="single" w:sz="4" w:space="0" w:color="auto"/>
              <w:right w:val="single" w:sz="4" w:space="0" w:color="auto"/>
            </w:tcBorders>
            <w:vAlign w:val="center"/>
          </w:tcPr>
          <w:p w:rsidR="00084D64" w:rsidRDefault="00A34309" w:rsidP="00B27587">
            <w:pPr>
              <w:pStyle w:val="BodyText"/>
              <w:jc w:val="center"/>
            </w:pPr>
            <w:r>
              <w:t>10</w:t>
            </w:r>
          </w:p>
        </w:tc>
        <w:tc>
          <w:tcPr>
            <w:tcW w:w="884" w:type="pct"/>
            <w:tcBorders>
              <w:top w:val="single" w:sz="4" w:space="0" w:color="auto"/>
              <w:left w:val="single" w:sz="4" w:space="0" w:color="auto"/>
              <w:bottom w:val="single" w:sz="4" w:space="0" w:color="auto"/>
              <w:right w:val="single" w:sz="4" w:space="0" w:color="auto"/>
            </w:tcBorders>
            <w:vAlign w:val="bottom"/>
          </w:tcPr>
          <w:p w:rsidR="00084D64" w:rsidRDefault="00084D64" w:rsidP="00134B2A">
            <w:pPr>
              <w:pStyle w:val="BodyText"/>
            </w:pPr>
            <w:r>
              <w:t>Other</w:t>
            </w:r>
          </w:p>
        </w:tc>
        <w:tc>
          <w:tcPr>
            <w:tcW w:w="2288" w:type="pct"/>
            <w:tcBorders>
              <w:top w:val="single" w:sz="4" w:space="0" w:color="auto"/>
              <w:left w:val="single" w:sz="4" w:space="0" w:color="auto"/>
              <w:bottom w:val="single" w:sz="4" w:space="0" w:color="auto"/>
              <w:right w:val="single" w:sz="4" w:space="0" w:color="auto"/>
            </w:tcBorders>
            <w:vAlign w:val="bottom"/>
          </w:tcPr>
          <w:p w:rsidR="00084D64" w:rsidRPr="005114CE" w:rsidRDefault="00084D64" w:rsidP="00134B2A">
            <w:pPr>
              <w:pStyle w:val="BodyText"/>
            </w:pPr>
          </w:p>
        </w:tc>
        <w:tc>
          <w:tcPr>
            <w:tcW w:w="1527" w:type="pct"/>
            <w:tcBorders>
              <w:top w:val="single" w:sz="4" w:space="0" w:color="auto"/>
              <w:left w:val="single" w:sz="4" w:space="0" w:color="auto"/>
              <w:bottom w:val="single" w:sz="4" w:space="0" w:color="auto"/>
              <w:right w:val="single" w:sz="4" w:space="0" w:color="auto"/>
            </w:tcBorders>
          </w:tcPr>
          <w:p w:rsidR="00084D64" w:rsidRPr="005114CE" w:rsidRDefault="00084D64" w:rsidP="00134B2A">
            <w:pPr>
              <w:pStyle w:val="BodyText"/>
            </w:pPr>
          </w:p>
        </w:tc>
      </w:tr>
    </w:tbl>
    <w:p w:rsidR="00134B2A" w:rsidRDefault="00134B2A" w:rsidP="00CC6BB1"/>
    <w:p w:rsidR="00A34309" w:rsidRDefault="00A34309" w:rsidP="00134B2A"/>
    <w:p w:rsidR="00A34309" w:rsidRPr="00A34309" w:rsidRDefault="00A34309" w:rsidP="00134B2A">
      <w:pPr>
        <w:rPr>
          <w:b/>
          <w:u w:val="single"/>
        </w:rPr>
      </w:pPr>
      <w:r w:rsidRPr="00A34309">
        <w:rPr>
          <w:b/>
          <w:u w:val="single"/>
        </w:rPr>
        <w:t>Risk Calculation</w:t>
      </w:r>
    </w:p>
    <w:p w:rsidR="00A34309" w:rsidRDefault="00A34309" w:rsidP="00134B2A">
      <w:r>
        <w:t>Each risk factor was calculated by assigning numeric value to each of the three columns, “Possible” (“Present” in the case of data disclosure risks), “Risk”, and “Likelihood”.  For “Possible”, the values are 1 for “Yes” and 0 for “No”; for “Risk”, the values are 3 for “High”, 2 for “Medium”, and 1 for “Low”; and for “Likelihood”, the values are 3 for “High”, 2 for “</w:t>
      </w:r>
      <w:proofErr w:type="gramStart"/>
      <w:r>
        <w:t>Medium”,</w:t>
      </w:r>
      <w:proofErr w:type="gramEnd"/>
      <w:r>
        <w:t xml:space="preserve"> and 1 for “Low”. Therefore, a score can range from 0 to 9 for a particular risk factor.</w:t>
      </w:r>
    </w:p>
    <w:p w:rsidR="00A34309" w:rsidRDefault="00A34309" w:rsidP="00134B2A"/>
    <w:p w:rsidR="00A34309" w:rsidRDefault="00A34309" w:rsidP="00134B2A">
      <w:pPr>
        <w:rPr>
          <w:b/>
          <w:u w:val="single"/>
        </w:rPr>
      </w:pPr>
      <w:r w:rsidRPr="00A34309">
        <w:rPr>
          <w:b/>
          <w:u w:val="single"/>
        </w:rPr>
        <w:t>Overall Rating</w:t>
      </w:r>
    </w:p>
    <w:p w:rsidR="002A0231" w:rsidRDefault="00A34309" w:rsidP="00134B2A">
      <w:r w:rsidRPr="00A34309">
        <w:t>The o</w:t>
      </w:r>
      <w:r>
        <w:t>verall rating is</w:t>
      </w:r>
      <w:r w:rsidR="002A0231">
        <w:t xml:space="preserve"> the sum of all calculations for all risk factors.  This number can range from 0 to 90.  A score of 0 to 29 is considered low impact; a score of 30 to 59 is considered medium impact; and a score of 60 or more is considered high impact.</w:t>
      </w:r>
    </w:p>
    <w:p w:rsidR="002A0231" w:rsidRDefault="002A0231" w:rsidP="00134B2A"/>
    <w:p w:rsidR="002A0231" w:rsidRPr="00084D64" w:rsidRDefault="002A0231" w:rsidP="002A0231">
      <w:pPr>
        <w:rPr>
          <w:b/>
          <w:u w:val="single"/>
        </w:rPr>
      </w:pPr>
      <w:r w:rsidRPr="00084D64">
        <w:rPr>
          <w:b/>
          <w:u w:val="single"/>
        </w:rPr>
        <w:t>Written Report</w:t>
      </w:r>
    </w:p>
    <w:p w:rsidR="002A0231" w:rsidRDefault="002A0231" w:rsidP="002A0231">
      <w:r>
        <w:t>Please provide a verbose description of each risk factor summary and risk handling method, if necessary.</w:t>
      </w:r>
    </w:p>
    <w:p w:rsidR="00134B2A" w:rsidRPr="00A34309" w:rsidRDefault="00134B2A" w:rsidP="00134B2A">
      <w:r w:rsidRPr="00A34309">
        <w:br w:type="page"/>
      </w:r>
    </w:p>
    <w:p w:rsidR="00134B2A" w:rsidRPr="00084D64" w:rsidRDefault="00134B2A" w:rsidP="00CC6BB1">
      <w:pPr>
        <w:rPr>
          <w:b/>
          <w:sz w:val="28"/>
        </w:rPr>
      </w:pPr>
      <w:r w:rsidRPr="00084D64">
        <w:rPr>
          <w:b/>
          <w:sz w:val="28"/>
        </w:rPr>
        <w:lastRenderedPageBreak/>
        <w:t>Appendix</w:t>
      </w:r>
    </w:p>
    <w:p w:rsidR="00134B2A" w:rsidRDefault="00134B2A" w:rsidP="00CC6BB1"/>
    <w:p w:rsidR="00134B2A" w:rsidRPr="001A1FF6" w:rsidRDefault="00134B2A" w:rsidP="00134B2A">
      <w:pPr>
        <w:pStyle w:val="bullet1"/>
        <w:keepNext/>
        <w:keepLines/>
        <w:numPr>
          <w:ilvl w:val="0"/>
          <w:numId w:val="0"/>
        </w:numPr>
        <w:rPr>
          <w:b/>
        </w:rPr>
      </w:pPr>
      <w:proofErr w:type="gramStart"/>
      <w:r>
        <w:rPr>
          <w:b/>
        </w:rPr>
        <w:t>Table 1</w:t>
      </w:r>
      <w:r w:rsidRPr="001A1FF6">
        <w:rPr>
          <w:b/>
        </w:rPr>
        <w:t>.</w:t>
      </w:r>
      <w:proofErr w:type="gramEnd"/>
      <w:r w:rsidRPr="001A1FF6">
        <w:rPr>
          <w:b/>
        </w:rPr>
        <w:t xml:space="preserve"> Risk Level Definition</w:t>
      </w:r>
    </w:p>
    <w:tbl>
      <w:tblPr>
        <w:tblStyle w:val="TableGrid"/>
        <w:tblW w:w="0" w:type="auto"/>
        <w:tblLook w:val="01E0" w:firstRow="1" w:lastRow="1" w:firstColumn="1" w:lastColumn="1" w:noHBand="0" w:noVBand="0"/>
      </w:tblPr>
      <w:tblGrid>
        <w:gridCol w:w="1416"/>
        <w:gridCol w:w="7668"/>
      </w:tblGrid>
      <w:tr w:rsidR="00134B2A" w:rsidRPr="001A1FF6" w:rsidTr="00272E0C">
        <w:trPr>
          <w:tblHeader/>
        </w:trPr>
        <w:tc>
          <w:tcPr>
            <w:tcW w:w="1188" w:type="dxa"/>
            <w:shd w:val="clear" w:color="auto" w:fill="000000" w:themeFill="text1"/>
          </w:tcPr>
          <w:p w:rsidR="00134B2A" w:rsidRPr="001A1FF6" w:rsidRDefault="00134B2A" w:rsidP="00134B2A">
            <w:pPr>
              <w:keepNext/>
              <w:keepLines/>
              <w:rPr>
                <w:b/>
              </w:rPr>
            </w:pPr>
            <w:r w:rsidRPr="001A1FF6">
              <w:rPr>
                <w:b/>
              </w:rPr>
              <w:t>Magnitude of Impact</w:t>
            </w:r>
          </w:p>
        </w:tc>
        <w:tc>
          <w:tcPr>
            <w:tcW w:w="7668" w:type="dxa"/>
            <w:shd w:val="clear" w:color="auto" w:fill="000000" w:themeFill="text1"/>
          </w:tcPr>
          <w:p w:rsidR="00134B2A" w:rsidRPr="001A1FF6" w:rsidRDefault="00134B2A" w:rsidP="00134B2A">
            <w:pPr>
              <w:keepNext/>
              <w:keepLines/>
              <w:jc w:val="center"/>
              <w:rPr>
                <w:b/>
              </w:rPr>
            </w:pPr>
            <w:r w:rsidRPr="001A1FF6">
              <w:rPr>
                <w:b/>
              </w:rPr>
              <w:t>Risk Level Definition</w:t>
            </w:r>
          </w:p>
        </w:tc>
      </w:tr>
      <w:tr w:rsidR="00134B2A" w:rsidRPr="001A1FF6" w:rsidTr="00134B2A">
        <w:tc>
          <w:tcPr>
            <w:tcW w:w="1188" w:type="dxa"/>
          </w:tcPr>
          <w:p w:rsidR="00134B2A" w:rsidRPr="001A1FF6" w:rsidRDefault="00134B2A" w:rsidP="00134B2A">
            <w:pPr>
              <w:keepNext/>
              <w:keepLines/>
              <w:rPr>
                <w:b/>
              </w:rPr>
            </w:pPr>
            <w:r w:rsidRPr="001A1FF6">
              <w:rPr>
                <w:b/>
              </w:rPr>
              <w:t>High</w:t>
            </w:r>
          </w:p>
        </w:tc>
        <w:tc>
          <w:tcPr>
            <w:tcW w:w="7668" w:type="dxa"/>
          </w:tcPr>
          <w:p w:rsidR="00134B2A" w:rsidRPr="001A1FF6" w:rsidRDefault="00134B2A" w:rsidP="00134B2A">
            <w:pPr>
              <w:keepNext/>
              <w:keepLines/>
            </w:pPr>
            <w:r w:rsidRPr="001A1FF6">
              <w:t>There is a strong need for corrective measures.  An existing system may continue to operate, but a corrective action plan must be put in place as soon as possible.</w:t>
            </w:r>
          </w:p>
        </w:tc>
      </w:tr>
      <w:tr w:rsidR="00134B2A" w:rsidRPr="001A1FF6" w:rsidTr="00134B2A">
        <w:tc>
          <w:tcPr>
            <w:tcW w:w="1188" w:type="dxa"/>
          </w:tcPr>
          <w:p w:rsidR="00134B2A" w:rsidRPr="001A1FF6" w:rsidRDefault="00134B2A" w:rsidP="00134B2A">
            <w:pPr>
              <w:keepNext/>
              <w:keepLines/>
              <w:rPr>
                <w:b/>
              </w:rPr>
            </w:pPr>
            <w:r w:rsidRPr="001A1FF6">
              <w:rPr>
                <w:b/>
              </w:rPr>
              <w:t>Moderate</w:t>
            </w:r>
          </w:p>
        </w:tc>
        <w:tc>
          <w:tcPr>
            <w:tcW w:w="7668" w:type="dxa"/>
          </w:tcPr>
          <w:p w:rsidR="00134B2A" w:rsidRPr="001A1FF6" w:rsidRDefault="00134B2A" w:rsidP="00134B2A">
            <w:pPr>
              <w:keepNext/>
              <w:keepLines/>
            </w:pPr>
            <w:r w:rsidRPr="001A1FF6">
              <w:t>Corrective actions are needed and a plan must be developed to incorporate these actions within a reasonable period of time.</w:t>
            </w:r>
          </w:p>
        </w:tc>
      </w:tr>
      <w:tr w:rsidR="00134B2A" w:rsidRPr="001A1FF6" w:rsidTr="00134B2A">
        <w:tc>
          <w:tcPr>
            <w:tcW w:w="1188" w:type="dxa"/>
          </w:tcPr>
          <w:p w:rsidR="00134B2A" w:rsidRPr="001A1FF6" w:rsidRDefault="00134B2A" w:rsidP="00134B2A">
            <w:pPr>
              <w:rPr>
                <w:b/>
              </w:rPr>
            </w:pPr>
            <w:r w:rsidRPr="001A1FF6">
              <w:rPr>
                <w:b/>
              </w:rPr>
              <w:t>Low</w:t>
            </w:r>
          </w:p>
        </w:tc>
        <w:tc>
          <w:tcPr>
            <w:tcW w:w="7668" w:type="dxa"/>
          </w:tcPr>
          <w:p w:rsidR="00134B2A" w:rsidRPr="001A1FF6" w:rsidRDefault="00134B2A" w:rsidP="00134B2A">
            <w:r w:rsidRPr="001A1FF6">
              <w:t>The system’s Authorizing Official must determine whether corrective actions are still required or decide to accept the risk.</w:t>
            </w:r>
          </w:p>
        </w:tc>
      </w:tr>
    </w:tbl>
    <w:p w:rsidR="00134B2A" w:rsidRDefault="00134B2A" w:rsidP="00CC6BB1"/>
    <w:p w:rsidR="00134B2A" w:rsidRPr="001A1FF6" w:rsidRDefault="00134B2A" w:rsidP="00134B2A">
      <w:pPr>
        <w:rPr>
          <w:b/>
        </w:rPr>
      </w:pPr>
      <w:proofErr w:type="gramStart"/>
      <w:r w:rsidRPr="001A1FF6">
        <w:rPr>
          <w:b/>
        </w:rPr>
        <w:t xml:space="preserve">Table </w:t>
      </w:r>
      <w:r>
        <w:rPr>
          <w:b/>
        </w:rPr>
        <w:t>2</w:t>
      </w:r>
      <w:r w:rsidRPr="001A1FF6">
        <w:rPr>
          <w:b/>
        </w:rPr>
        <w:t>.</w:t>
      </w:r>
      <w:proofErr w:type="gramEnd"/>
      <w:r w:rsidRPr="001A1FF6">
        <w:rPr>
          <w:b/>
        </w:rPr>
        <w:t xml:space="preserve"> Likelihood Definition</w:t>
      </w:r>
    </w:p>
    <w:tbl>
      <w:tblPr>
        <w:tblStyle w:val="TableGrid"/>
        <w:tblW w:w="0" w:type="auto"/>
        <w:tblLook w:val="01E0" w:firstRow="1" w:lastRow="1" w:firstColumn="1" w:lastColumn="1" w:noHBand="0" w:noVBand="0"/>
      </w:tblPr>
      <w:tblGrid>
        <w:gridCol w:w="1458"/>
        <w:gridCol w:w="7650"/>
      </w:tblGrid>
      <w:tr w:rsidR="00134B2A" w:rsidRPr="001A1FF6" w:rsidTr="00272E0C">
        <w:tc>
          <w:tcPr>
            <w:tcW w:w="1458" w:type="dxa"/>
            <w:shd w:val="clear" w:color="auto" w:fill="000000" w:themeFill="text1"/>
          </w:tcPr>
          <w:p w:rsidR="00134B2A" w:rsidRPr="001A1FF6" w:rsidRDefault="00134B2A" w:rsidP="00134B2A">
            <w:pPr>
              <w:rPr>
                <w:b/>
              </w:rPr>
            </w:pPr>
            <w:r w:rsidRPr="001A1FF6">
              <w:rPr>
                <w:b/>
              </w:rPr>
              <w:t>Level</w:t>
            </w:r>
          </w:p>
        </w:tc>
        <w:tc>
          <w:tcPr>
            <w:tcW w:w="7650" w:type="dxa"/>
            <w:shd w:val="clear" w:color="auto" w:fill="000000" w:themeFill="text1"/>
          </w:tcPr>
          <w:p w:rsidR="00134B2A" w:rsidRPr="001A1FF6" w:rsidRDefault="00134B2A" w:rsidP="00134B2A">
            <w:pPr>
              <w:jc w:val="center"/>
              <w:rPr>
                <w:b/>
              </w:rPr>
            </w:pPr>
            <w:r w:rsidRPr="001A1FF6">
              <w:rPr>
                <w:b/>
              </w:rPr>
              <w:t>Likelihood Definition</w:t>
            </w:r>
          </w:p>
        </w:tc>
      </w:tr>
      <w:tr w:rsidR="00134B2A" w:rsidRPr="001A1FF6" w:rsidTr="00A34309">
        <w:tc>
          <w:tcPr>
            <w:tcW w:w="1458" w:type="dxa"/>
          </w:tcPr>
          <w:p w:rsidR="00134B2A" w:rsidRPr="001A1FF6" w:rsidRDefault="00134B2A" w:rsidP="00134B2A">
            <w:pPr>
              <w:rPr>
                <w:b/>
              </w:rPr>
            </w:pPr>
            <w:r w:rsidRPr="001A1FF6">
              <w:rPr>
                <w:b/>
              </w:rPr>
              <w:t>High</w:t>
            </w:r>
          </w:p>
        </w:tc>
        <w:tc>
          <w:tcPr>
            <w:tcW w:w="7650" w:type="dxa"/>
          </w:tcPr>
          <w:p w:rsidR="00134B2A" w:rsidRPr="001A1FF6" w:rsidRDefault="00134B2A" w:rsidP="00134B2A">
            <w:r w:rsidRPr="001A1FF6">
              <w:t>The threat source is highly motivated and sufficiently capable, and controls to prevent the vulnerability from being exercised are ineffective.</w:t>
            </w:r>
          </w:p>
        </w:tc>
      </w:tr>
      <w:tr w:rsidR="00134B2A" w:rsidRPr="001A1FF6" w:rsidTr="00A34309">
        <w:tc>
          <w:tcPr>
            <w:tcW w:w="1458" w:type="dxa"/>
          </w:tcPr>
          <w:p w:rsidR="00134B2A" w:rsidRPr="001A1FF6" w:rsidRDefault="00134B2A" w:rsidP="00134B2A">
            <w:pPr>
              <w:rPr>
                <w:b/>
              </w:rPr>
            </w:pPr>
            <w:r w:rsidRPr="001A1FF6">
              <w:rPr>
                <w:b/>
              </w:rPr>
              <w:t>Moderate</w:t>
            </w:r>
          </w:p>
        </w:tc>
        <w:tc>
          <w:tcPr>
            <w:tcW w:w="7650" w:type="dxa"/>
          </w:tcPr>
          <w:p w:rsidR="00134B2A" w:rsidRPr="001A1FF6" w:rsidRDefault="00134B2A" w:rsidP="00134B2A">
            <w:r w:rsidRPr="001A1FF6">
              <w:t>The threat source is motivated and capable, but controls are in place that may impede successful exercise of the vulnerability.</w:t>
            </w:r>
          </w:p>
        </w:tc>
      </w:tr>
      <w:tr w:rsidR="00134B2A" w:rsidRPr="001A1FF6" w:rsidTr="00A34309">
        <w:tc>
          <w:tcPr>
            <w:tcW w:w="1458" w:type="dxa"/>
          </w:tcPr>
          <w:p w:rsidR="00134B2A" w:rsidRPr="001A1FF6" w:rsidRDefault="00134B2A" w:rsidP="00134B2A">
            <w:pPr>
              <w:rPr>
                <w:b/>
              </w:rPr>
            </w:pPr>
            <w:r w:rsidRPr="001A1FF6">
              <w:rPr>
                <w:b/>
              </w:rPr>
              <w:t>Low</w:t>
            </w:r>
          </w:p>
        </w:tc>
        <w:tc>
          <w:tcPr>
            <w:tcW w:w="7650" w:type="dxa"/>
          </w:tcPr>
          <w:p w:rsidR="00134B2A" w:rsidRPr="001A1FF6" w:rsidRDefault="00134B2A" w:rsidP="00134B2A">
            <w:r w:rsidRPr="001A1FF6">
              <w:t>The threat source lacks motivation or capability, or controls are in place to prevent, or at least significantly impede, the vulnerability from being exercised.</w:t>
            </w:r>
          </w:p>
        </w:tc>
      </w:tr>
    </w:tbl>
    <w:p w:rsidR="00134B2A" w:rsidRDefault="00134B2A" w:rsidP="00CC6BB1"/>
    <w:p w:rsidR="00A34309" w:rsidRPr="004E34C6" w:rsidRDefault="00A34309" w:rsidP="00CC6BB1"/>
    <w:sectPr w:rsidR="00A34309" w:rsidRPr="004E34C6" w:rsidSect="00134B2A">
      <w:footerReference w:type="default" r:id="rId8"/>
      <w:pgSz w:w="15840" w:h="12240" w:orient="landscape"/>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37F" w:rsidRDefault="004E337F" w:rsidP="004E337F">
      <w:r>
        <w:separator/>
      </w:r>
    </w:p>
  </w:endnote>
  <w:endnote w:type="continuationSeparator" w:id="0">
    <w:p w:rsidR="004E337F" w:rsidRDefault="004E337F" w:rsidP="004E3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37F" w:rsidRDefault="004E337F">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Sample Only – Version 1.0</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Pr="004E337F">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4E337F" w:rsidRDefault="004E33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37F" w:rsidRDefault="004E337F" w:rsidP="004E337F">
      <w:r>
        <w:separator/>
      </w:r>
    </w:p>
  </w:footnote>
  <w:footnote w:type="continuationSeparator" w:id="0">
    <w:p w:rsidR="004E337F" w:rsidRDefault="004E337F" w:rsidP="004E33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BFE22B0"/>
    <w:lvl w:ilvl="0">
      <w:start w:val="1"/>
      <w:numFmt w:val="decimal"/>
      <w:lvlText w:val="%1."/>
      <w:lvlJc w:val="left"/>
      <w:pPr>
        <w:tabs>
          <w:tab w:val="num" w:pos="1800"/>
        </w:tabs>
        <w:ind w:left="1800" w:hanging="360"/>
      </w:pPr>
    </w:lvl>
  </w:abstractNum>
  <w:abstractNum w:abstractNumId="1">
    <w:nsid w:val="FFFFFF7D"/>
    <w:multiLevelType w:val="singleLevel"/>
    <w:tmpl w:val="581C84E8"/>
    <w:lvl w:ilvl="0">
      <w:start w:val="1"/>
      <w:numFmt w:val="decimal"/>
      <w:lvlText w:val="%1."/>
      <w:lvlJc w:val="left"/>
      <w:pPr>
        <w:tabs>
          <w:tab w:val="num" w:pos="1440"/>
        </w:tabs>
        <w:ind w:left="1440" w:hanging="360"/>
      </w:pPr>
    </w:lvl>
  </w:abstractNum>
  <w:abstractNum w:abstractNumId="2">
    <w:nsid w:val="FFFFFF7E"/>
    <w:multiLevelType w:val="singleLevel"/>
    <w:tmpl w:val="A760B910"/>
    <w:lvl w:ilvl="0">
      <w:start w:val="1"/>
      <w:numFmt w:val="decimal"/>
      <w:lvlText w:val="%1."/>
      <w:lvlJc w:val="left"/>
      <w:pPr>
        <w:tabs>
          <w:tab w:val="num" w:pos="1080"/>
        </w:tabs>
        <w:ind w:left="1080" w:hanging="360"/>
      </w:pPr>
    </w:lvl>
  </w:abstractNum>
  <w:abstractNum w:abstractNumId="3">
    <w:nsid w:val="FFFFFF7F"/>
    <w:multiLevelType w:val="singleLevel"/>
    <w:tmpl w:val="B33C8D22"/>
    <w:lvl w:ilvl="0">
      <w:start w:val="1"/>
      <w:numFmt w:val="decimal"/>
      <w:lvlText w:val="%1."/>
      <w:lvlJc w:val="left"/>
      <w:pPr>
        <w:tabs>
          <w:tab w:val="num" w:pos="720"/>
        </w:tabs>
        <w:ind w:left="720" w:hanging="360"/>
      </w:pPr>
    </w:lvl>
  </w:abstractNum>
  <w:abstractNum w:abstractNumId="4">
    <w:nsid w:val="FFFFFF80"/>
    <w:multiLevelType w:val="singleLevel"/>
    <w:tmpl w:val="403E1BE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07456B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97664C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14C35C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E54A73E"/>
    <w:lvl w:ilvl="0">
      <w:start w:val="1"/>
      <w:numFmt w:val="decimal"/>
      <w:lvlText w:val="%1."/>
      <w:lvlJc w:val="left"/>
      <w:pPr>
        <w:tabs>
          <w:tab w:val="num" w:pos="360"/>
        </w:tabs>
        <w:ind w:left="360" w:hanging="360"/>
      </w:pPr>
    </w:lvl>
  </w:abstractNum>
  <w:abstractNum w:abstractNumId="9">
    <w:nsid w:val="FFFFFF89"/>
    <w:multiLevelType w:val="singleLevel"/>
    <w:tmpl w:val="55CE38B4"/>
    <w:lvl w:ilvl="0">
      <w:start w:val="1"/>
      <w:numFmt w:val="bullet"/>
      <w:lvlText w:val=""/>
      <w:lvlJc w:val="left"/>
      <w:pPr>
        <w:tabs>
          <w:tab w:val="num" w:pos="360"/>
        </w:tabs>
        <w:ind w:left="360" w:hanging="360"/>
      </w:pPr>
      <w:rPr>
        <w:rFonts w:ascii="Symbol" w:hAnsi="Symbol" w:hint="default"/>
      </w:rPr>
    </w:lvl>
  </w:abstractNum>
  <w:abstractNum w:abstractNumId="10">
    <w:nsid w:val="741F1CA6"/>
    <w:multiLevelType w:val="hybridMultilevel"/>
    <w:tmpl w:val="E05A8F82"/>
    <w:lvl w:ilvl="0" w:tplc="881036F0">
      <w:start w:val="1"/>
      <w:numFmt w:val="bullet"/>
      <w:pStyle w:val="bullet1"/>
      <w:lvlText w:val=""/>
      <w:lvlJc w:val="left"/>
      <w:pPr>
        <w:tabs>
          <w:tab w:val="num" w:pos="432"/>
        </w:tabs>
        <w:ind w:left="432" w:hanging="432"/>
      </w:pPr>
      <w:rPr>
        <w:rFonts w:ascii="Symbol" w:hAnsi="Symbol" w:hint="default"/>
        <w:sz w:val="24"/>
        <w:szCs w:val="24"/>
      </w:rPr>
    </w:lvl>
    <w:lvl w:ilvl="1" w:tplc="8834BC08">
      <w:start w:val="1"/>
      <w:numFmt w:val="bullet"/>
      <w:lvlText w:val=""/>
      <w:lvlJc w:val="left"/>
      <w:pPr>
        <w:tabs>
          <w:tab w:val="num" w:pos="360"/>
        </w:tabs>
        <w:ind w:left="360" w:hanging="360"/>
      </w:pPr>
      <w:rPr>
        <w:rFonts w:ascii="Wingdings" w:hAnsi="Wingdings" w:hint="default"/>
        <w:sz w:val="22"/>
        <w:szCs w:val="22"/>
      </w:rPr>
    </w:lvl>
    <w:lvl w:ilvl="2" w:tplc="580055AE">
      <w:start w:val="1"/>
      <w:numFmt w:val="bullet"/>
      <w:lvlText w:val=""/>
      <w:lvlJc w:val="left"/>
      <w:pPr>
        <w:tabs>
          <w:tab w:val="num" w:pos="720"/>
        </w:tabs>
        <w:ind w:left="720" w:hanging="360"/>
      </w:pPr>
      <w:rPr>
        <w:rFonts w:ascii="Symbol" w:hAnsi="Symbol" w:hint="default"/>
        <w:color w:val="auto"/>
        <w:sz w:val="22"/>
        <w:szCs w:val="22"/>
      </w:rPr>
    </w:lvl>
    <w:lvl w:ilvl="3" w:tplc="04090001">
      <w:numFmt w:val="bullet"/>
      <w:lvlText w:val="-"/>
      <w:lvlJc w:val="left"/>
      <w:pPr>
        <w:tabs>
          <w:tab w:val="num" w:pos="2880"/>
        </w:tabs>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215"/>
    <w:rsid w:val="000071F7"/>
    <w:rsid w:val="0002798A"/>
    <w:rsid w:val="000406CB"/>
    <w:rsid w:val="000421C0"/>
    <w:rsid w:val="00083002"/>
    <w:rsid w:val="00084D64"/>
    <w:rsid w:val="00087B85"/>
    <w:rsid w:val="000A01F1"/>
    <w:rsid w:val="000C1163"/>
    <w:rsid w:val="000D2539"/>
    <w:rsid w:val="000F2DF4"/>
    <w:rsid w:val="000F6783"/>
    <w:rsid w:val="00120C95"/>
    <w:rsid w:val="00134B2A"/>
    <w:rsid w:val="0014663E"/>
    <w:rsid w:val="00180664"/>
    <w:rsid w:val="001A0ED5"/>
    <w:rsid w:val="002123A6"/>
    <w:rsid w:val="00250014"/>
    <w:rsid w:val="00272E0C"/>
    <w:rsid w:val="00275BB5"/>
    <w:rsid w:val="00277CF7"/>
    <w:rsid w:val="00286F6A"/>
    <w:rsid w:val="00291C8C"/>
    <w:rsid w:val="002A0231"/>
    <w:rsid w:val="002A1ECE"/>
    <w:rsid w:val="002A2510"/>
    <w:rsid w:val="002B27FD"/>
    <w:rsid w:val="002B4D1D"/>
    <w:rsid w:val="002C10B1"/>
    <w:rsid w:val="002D0D1C"/>
    <w:rsid w:val="002D222A"/>
    <w:rsid w:val="003076FD"/>
    <w:rsid w:val="00317005"/>
    <w:rsid w:val="00324BE2"/>
    <w:rsid w:val="00335259"/>
    <w:rsid w:val="003929F1"/>
    <w:rsid w:val="003A1B63"/>
    <w:rsid w:val="003A41A1"/>
    <w:rsid w:val="003B2326"/>
    <w:rsid w:val="0040207F"/>
    <w:rsid w:val="00404BB0"/>
    <w:rsid w:val="0042240E"/>
    <w:rsid w:val="00426578"/>
    <w:rsid w:val="00437ED0"/>
    <w:rsid w:val="00440CD8"/>
    <w:rsid w:val="00443837"/>
    <w:rsid w:val="00450F66"/>
    <w:rsid w:val="00461739"/>
    <w:rsid w:val="00467865"/>
    <w:rsid w:val="0048685F"/>
    <w:rsid w:val="004A1437"/>
    <w:rsid w:val="004A4198"/>
    <w:rsid w:val="004A54EA"/>
    <w:rsid w:val="004B0578"/>
    <w:rsid w:val="004E337F"/>
    <w:rsid w:val="004E34C6"/>
    <w:rsid w:val="004F62AD"/>
    <w:rsid w:val="00501AE8"/>
    <w:rsid w:val="00504B65"/>
    <w:rsid w:val="005114CE"/>
    <w:rsid w:val="00514ECA"/>
    <w:rsid w:val="0052122B"/>
    <w:rsid w:val="005557F6"/>
    <w:rsid w:val="00563778"/>
    <w:rsid w:val="005B4AE2"/>
    <w:rsid w:val="005E63CC"/>
    <w:rsid w:val="005F6E87"/>
    <w:rsid w:val="00613129"/>
    <w:rsid w:val="00617C65"/>
    <w:rsid w:val="0065792A"/>
    <w:rsid w:val="006D2635"/>
    <w:rsid w:val="006D779C"/>
    <w:rsid w:val="006E4F63"/>
    <w:rsid w:val="006E729E"/>
    <w:rsid w:val="0075701F"/>
    <w:rsid w:val="007602AC"/>
    <w:rsid w:val="00774B67"/>
    <w:rsid w:val="00793AC6"/>
    <w:rsid w:val="007A71DE"/>
    <w:rsid w:val="007B199B"/>
    <w:rsid w:val="007B6119"/>
    <w:rsid w:val="007E2A15"/>
    <w:rsid w:val="007E32E7"/>
    <w:rsid w:val="008107D6"/>
    <w:rsid w:val="00820EEA"/>
    <w:rsid w:val="00841645"/>
    <w:rsid w:val="00852EC6"/>
    <w:rsid w:val="0088782D"/>
    <w:rsid w:val="008B7081"/>
    <w:rsid w:val="008E72CF"/>
    <w:rsid w:val="00902964"/>
    <w:rsid w:val="00937437"/>
    <w:rsid w:val="0094790F"/>
    <w:rsid w:val="00966B90"/>
    <w:rsid w:val="009737B7"/>
    <w:rsid w:val="009802C4"/>
    <w:rsid w:val="009976D9"/>
    <w:rsid w:val="00997A3E"/>
    <w:rsid w:val="009A4EA3"/>
    <w:rsid w:val="009A55DC"/>
    <w:rsid w:val="009C220D"/>
    <w:rsid w:val="009C2215"/>
    <w:rsid w:val="00A211B2"/>
    <w:rsid w:val="00A2727E"/>
    <w:rsid w:val="00A34309"/>
    <w:rsid w:val="00A35524"/>
    <w:rsid w:val="00A74F99"/>
    <w:rsid w:val="00A82BA3"/>
    <w:rsid w:val="00A92012"/>
    <w:rsid w:val="00A94ACC"/>
    <w:rsid w:val="00AE6FA4"/>
    <w:rsid w:val="00B00AE7"/>
    <w:rsid w:val="00B03907"/>
    <w:rsid w:val="00B11811"/>
    <w:rsid w:val="00B27587"/>
    <w:rsid w:val="00B311E1"/>
    <w:rsid w:val="00B416BA"/>
    <w:rsid w:val="00B46F56"/>
    <w:rsid w:val="00B4735C"/>
    <w:rsid w:val="00B47E7F"/>
    <w:rsid w:val="00B77CB0"/>
    <w:rsid w:val="00B90EC2"/>
    <w:rsid w:val="00BA268F"/>
    <w:rsid w:val="00C079CA"/>
    <w:rsid w:val="00C133F3"/>
    <w:rsid w:val="00C1371E"/>
    <w:rsid w:val="00C255F7"/>
    <w:rsid w:val="00C67741"/>
    <w:rsid w:val="00C74647"/>
    <w:rsid w:val="00C76039"/>
    <w:rsid w:val="00C76480"/>
    <w:rsid w:val="00C92FD6"/>
    <w:rsid w:val="00CC6598"/>
    <w:rsid w:val="00CC6BB1"/>
    <w:rsid w:val="00D01CE1"/>
    <w:rsid w:val="00D14E73"/>
    <w:rsid w:val="00D6155E"/>
    <w:rsid w:val="00DC47A2"/>
    <w:rsid w:val="00DE1551"/>
    <w:rsid w:val="00DE7FB7"/>
    <w:rsid w:val="00E20DDA"/>
    <w:rsid w:val="00E32A8B"/>
    <w:rsid w:val="00E36054"/>
    <w:rsid w:val="00E37E7B"/>
    <w:rsid w:val="00E432BF"/>
    <w:rsid w:val="00E46E04"/>
    <w:rsid w:val="00E76B0F"/>
    <w:rsid w:val="00E87396"/>
    <w:rsid w:val="00EC42A3"/>
    <w:rsid w:val="00F03FC7"/>
    <w:rsid w:val="00F07933"/>
    <w:rsid w:val="00F13AFC"/>
    <w:rsid w:val="00F83033"/>
    <w:rsid w:val="00F95E97"/>
    <w:rsid w:val="00F966AA"/>
    <w:rsid w:val="00FB538F"/>
    <w:rsid w:val="00FC3071"/>
    <w:rsid w:val="00FD5902"/>
    <w:rsid w:val="00FF7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E87"/>
    <w:rPr>
      <w:rFonts w:ascii="Arial" w:hAnsi="Arial"/>
      <w:sz w:val="24"/>
      <w:szCs w:val="24"/>
    </w:rPr>
  </w:style>
  <w:style w:type="paragraph" w:styleId="Heading1">
    <w:name w:val="heading 1"/>
    <w:basedOn w:val="Normal"/>
    <w:next w:val="Normal"/>
    <w:qFormat/>
    <w:rsid w:val="00B46F56"/>
    <w:pPr>
      <w:tabs>
        <w:tab w:val="left" w:pos="7185"/>
      </w:tabs>
      <w:spacing w:before="120" w:after="120"/>
      <w:ind w:left="-907" w:right="-1080"/>
      <w:jc w:val="right"/>
      <w:outlineLvl w:val="0"/>
    </w:pPr>
    <w:rPr>
      <w:b/>
      <w:color w:val="808080"/>
      <w:sz w:val="36"/>
      <w:szCs w:val="36"/>
    </w:rPr>
  </w:style>
  <w:style w:type="paragraph" w:styleId="Heading2">
    <w:name w:val="heading 2"/>
    <w:basedOn w:val="Normal"/>
    <w:next w:val="Normal"/>
    <w:qFormat/>
    <w:rsid w:val="00C255F7"/>
    <w:pPr>
      <w:tabs>
        <w:tab w:val="left" w:pos="7185"/>
      </w:tabs>
      <w:spacing w:after="60"/>
      <w:ind w:left="-432"/>
      <w:outlineLvl w:val="1"/>
    </w:pPr>
    <w:rPr>
      <w:b/>
    </w:rPr>
  </w:style>
  <w:style w:type="paragraph" w:styleId="Heading3">
    <w:name w:val="heading 3"/>
    <w:basedOn w:val="Normal"/>
    <w:next w:val="Normal"/>
    <w:qFormat/>
    <w:rsid w:val="00820EEA"/>
    <w:pPr>
      <w:outlineLvl w:val="2"/>
    </w:pPr>
    <w:rPr>
      <w:b/>
      <w:color w:val="FFFFF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2798A"/>
    <w:rPr>
      <w:rFonts w:ascii="Tahoma" w:hAnsi="Tahoma" w:cs="Tahoma"/>
      <w:sz w:val="16"/>
      <w:szCs w:val="16"/>
    </w:rPr>
  </w:style>
  <w:style w:type="paragraph" w:styleId="BodyText">
    <w:name w:val="Body Text"/>
    <w:basedOn w:val="Normal"/>
    <w:link w:val="BodyTextChar"/>
    <w:rsid w:val="00D6155E"/>
    <w:rPr>
      <w:sz w:val="19"/>
      <w:szCs w:val="19"/>
    </w:rPr>
  </w:style>
  <w:style w:type="character" w:customStyle="1" w:styleId="BodyTextChar">
    <w:name w:val="Body Text Char"/>
    <w:basedOn w:val="DefaultParagraphFont"/>
    <w:link w:val="BodyText"/>
    <w:rsid w:val="00D6155E"/>
    <w:rPr>
      <w:rFonts w:ascii="Arial" w:hAnsi="Arial"/>
      <w:sz w:val="19"/>
      <w:szCs w:val="19"/>
      <w:lang w:val="en-US" w:eastAsia="en-US" w:bidi="ar-SA"/>
    </w:rPr>
  </w:style>
  <w:style w:type="paragraph" w:customStyle="1" w:styleId="FieldText">
    <w:name w:val="Field Text"/>
    <w:basedOn w:val="BodyText"/>
    <w:next w:val="Normal"/>
    <w:link w:val="FieldTextChar"/>
    <w:rsid w:val="00617C65"/>
    <w:rPr>
      <w:b/>
    </w:rPr>
  </w:style>
  <w:style w:type="character" w:customStyle="1" w:styleId="FieldTextChar">
    <w:name w:val="Field Text Char"/>
    <w:basedOn w:val="BodyTextChar"/>
    <w:link w:val="FieldText"/>
    <w:rsid w:val="00617C65"/>
    <w:rPr>
      <w:rFonts w:ascii="Arial" w:hAnsi="Arial"/>
      <w:b/>
      <w:sz w:val="19"/>
      <w:szCs w:val="19"/>
      <w:lang w:val="en-US" w:eastAsia="en-US" w:bidi="ar-SA"/>
    </w:rPr>
  </w:style>
  <w:style w:type="character" w:styleId="CommentReference">
    <w:name w:val="annotation reference"/>
    <w:basedOn w:val="DefaultParagraphFont"/>
    <w:semiHidden/>
    <w:rsid w:val="0075701F"/>
    <w:rPr>
      <w:sz w:val="16"/>
      <w:szCs w:val="16"/>
    </w:rPr>
  </w:style>
  <w:style w:type="paragraph" w:styleId="CommentText">
    <w:name w:val="annotation text"/>
    <w:basedOn w:val="Normal"/>
    <w:semiHidden/>
    <w:rsid w:val="0075701F"/>
    <w:rPr>
      <w:sz w:val="20"/>
      <w:szCs w:val="20"/>
    </w:rPr>
  </w:style>
  <w:style w:type="paragraph" w:styleId="CommentSubject">
    <w:name w:val="annotation subject"/>
    <w:basedOn w:val="CommentText"/>
    <w:next w:val="CommentText"/>
    <w:semiHidden/>
    <w:rsid w:val="0075701F"/>
    <w:rPr>
      <w:b/>
      <w:bCs/>
    </w:rPr>
  </w:style>
  <w:style w:type="character" w:styleId="PlaceholderText">
    <w:name w:val="Placeholder Text"/>
    <w:basedOn w:val="DefaultParagraphFont"/>
    <w:uiPriority w:val="99"/>
    <w:semiHidden/>
    <w:rsid w:val="00B00AE7"/>
    <w:rPr>
      <w:color w:val="808080"/>
    </w:rPr>
  </w:style>
  <w:style w:type="paragraph" w:customStyle="1" w:styleId="bullet1">
    <w:name w:val="bullet 1"/>
    <w:basedOn w:val="Normal"/>
    <w:rsid w:val="00134B2A"/>
    <w:pPr>
      <w:numPr>
        <w:numId w:val="11"/>
      </w:numPr>
      <w:spacing w:before="120" w:after="120"/>
    </w:pPr>
    <w:rPr>
      <w:rFonts w:ascii="Times New Roman" w:hAnsi="Times New Roman"/>
    </w:rPr>
  </w:style>
  <w:style w:type="table" w:styleId="TableGrid">
    <w:name w:val="Table Grid"/>
    <w:basedOn w:val="TableNormal"/>
    <w:rsid w:val="00134B2A"/>
    <w:pPr>
      <w:spacing w:before="12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E337F"/>
    <w:pPr>
      <w:tabs>
        <w:tab w:val="center" w:pos="4680"/>
        <w:tab w:val="right" w:pos="9360"/>
      </w:tabs>
    </w:pPr>
  </w:style>
  <w:style w:type="character" w:customStyle="1" w:styleId="HeaderChar">
    <w:name w:val="Header Char"/>
    <w:basedOn w:val="DefaultParagraphFont"/>
    <w:link w:val="Header"/>
    <w:uiPriority w:val="99"/>
    <w:rsid w:val="004E337F"/>
    <w:rPr>
      <w:rFonts w:ascii="Arial" w:hAnsi="Arial"/>
      <w:sz w:val="24"/>
      <w:szCs w:val="24"/>
    </w:rPr>
  </w:style>
  <w:style w:type="paragraph" w:styleId="Footer">
    <w:name w:val="footer"/>
    <w:basedOn w:val="Normal"/>
    <w:link w:val="FooterChar"/>
    <w:uiPriority w:val="99"/>
    <w:unhideWhenUsed/>
    <w:rsid w:val="004E337F"/>
    <w:pPr>
      <w:tabs>
        <w:tab w:val="center" w:pos="4680"/>
        <w:tab w:val="right" w:pos="9360"/>
      </w:tabs>
    </w:pPr>
  </w:style>
  <w:style w:type="character" w:customStyle="1" w:styleId="FooterChar">
    <w:name w:val="Footer Char"/>
    <w:basedOn w:val="DefaultParagraphFont"/>
    <w:link w:val="Footer"/>
    <w:uiPriority w:val="99"/>
    <w:rsid w:val="004E337F"/>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E87"/>
    <w:rPr>
      <w:rFonts w:ascii="Arial" w:hAnsi="Arial"/>
      <w:sz w:val="24"/>
      <w:szCs w:val="24"/>
    </w:rPr>
  </w:style>
  <w:style w:type="paragraph" w:styleId="Heading1">
    <w:name w:val="heading 1"/>
    <w:basedOn w:val="Normal"/>
    <w:next w:val="Normal"/>
    <w:qFormat/>
    <w:rsid w:val="00B46F56"/>
    <w:pPr>
      <w:tabs>
        <w:tab w:val="left" w:pos="7185"/>
      </w:tabs>
      <w:spacing w:before="120" w:after="120"/>
      <w:ind w:left="-907" w:right="-1080"/>
      <w:jc w:val="right"/>
      <w:outlineLvl w:val="0"/>
    </w:pPr>
    <w:rPr>
      <w:b/>
      <w:color w:val="808080"/>
      <w:sz w:val="36"/>
      <w:szCs w:val="36"/>
    </w:rPr>
  </w:style>
  <w:style w:type="paragraph" w:styleId="Heading2">
    <w:name w:val="heading 2"/>
    <w:basedOn w:val="Normal"/>
    <w:next w:val="Normal"/>
    <w:qFormat/>
    <w:rsid w:val="00C255F7"/>
    <w:pPr>
      <w:tabs>
        <w:tab w:val="left" w:pos="7185"/>
      </w:tabs>
      <w:spacing w:after="60"/>
      <w:ind w:left="-432"/>
      <w:outlineLvl w:val="1"/>
    </w:pPr>
    <w:rPr>
      <w:b/>
    </w:rPr>
  </w:style>
  <w:style w:type="paragraph" w:styleId="Heading3">
    <w:name w:val="heading 3"/>
    <w:basedOn w:val="Normal"/>
    <w:next w:val="Normal"/>
    <w:qFormat/>
    <w:rsid w:val="00820EEA"/>
    <w:pPr>
      <w:outlineLvl w:val="2"/>
    </w:pPr>
    <w:rPr>
      <w:b/>
      <w:color w:val="FFFFF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2798A"/>
    <w:rPr>
      <w:rFonts w:ascii="Tahoma" w:hAnsi="Tahoma" w:cs="Tahoma"/>
      <w:sz w:val="16"/>
      <w:szCs w:val="16"/>
    </w:rPr>
  </w:style>
  <w:style w:type="paragraph" w:styleId="BodyText">
    <w:name w:val="Body Text"/>
    <w:basedOn w:val="Normal"/>
    <w:link w:val="BodyTextChar"/>
    <w:rsid w:val="00D6155E"/>
    <w:rPr>
      <w:sz w:val="19"/>
      <w:szCs w:val="19"/>
    </w:rPr>
  </w:style>
  <w:style w:type="character" w:customStyle="1" w:styleId="BodyTextChar">
    <w:name w:val="Body Text Char"/>
    <w:basedOn w:val="DefaultParagraphFont"/>
    <w:link w:val="BodyText"/>
    <w:rsid w:val="00D6155E"/>
    <w:rPr>
      <w:rFonts w:ascii="Arial" w:hAnsi="Arial"/>
      <w:sz w:val="19"/>
      <w:szCs w:val="19"/>
      <w:lang w:val="en-US" w:eastAsia="en-US" w:bidi="ar-SA"/>
    </w:rPr>
  </w:style>
  <w:style w:type="paragraph" w:customStyle="1" w:styleId="FieldText">
    <w:name w:val="Field Text"/>
    <w:basedOn w:val="BodyText"/>
    <w:next w:val="Normal"/>
    <w:link w:val="FieldTextChar"/>
    <w:rsid w:val="00617C65"/>
    <w:rPr>
      <w:b/>
    </w:rPr>
  </w:style>
  <w:style w:type="character" w:customStyle="1" w:styleId="FieldTextChar">
    <w:name w:val="Field Text Char"/>
    <w:basedOn w:val="BodyTextChar"/>
    <w:link w:val="FieldText"/>
    <w:rsid w:val="00617C65"/>
    <w:rPr>
      <w:rFonts w:ascii="Arial" w:hAnsi="Arial"/>
      <w:b/>
      <w:sz w:val="19"/>
      <w:szCs w:val="19"/>
      <w:lang w:val="en-US" w:eastAsia="en-US" w:bidi="ar-SA"/>
    </w:rPr>
  </w:style>
  <w:style w:type="character" w:styleId="CommentReference">
    <w:name w:val="annotation reference"/>
    <w:basedOn w:val="DefaultParagraphFont"/>
    <w:semiHidden/>
    <w:rsid w:val="0075701F"/>
    <w:rPr>
      <w:sz w:val="16"/>
      <w:szCs w:val="16"/>
    </w:rPr>
  </w:style>
  <w:style w:type="paragraph" w:styleId="CommentText">
    <w:name w:val="annotation text"/>
    <w:basedOn w:val="Normal"/>
    <w:semiHidden/>
    <w:rsid w:val="0075701F"/>
    <w:rPr>
      <w:sz w:val="20"/>
      <w:szCs w:val="20"/>
    </w:rPr>
  </w:style>
  <w:style w:type="paragraph" w:styleId="CommentSubject">
    <w:name w:val="annotation subject"/>
    <w:basedOn w:val="CommentText"/>
    <w:next w:val="CommentText"/>
    <w:semiHidden/>
    <w:rsid w:val="0075701F"/>
    <w:rPr>
      <w:b/>
      <w:bCs/>
    </w:rPr>
  </w:style>
  <w:style w:type="character" w:styleId="PlaceholderText">
    <w:name w:val="Placeholder Text"/>
    <w:basedOn w:val="DefaultParagraphFont"/>
    <w:uiPriority w:val="99"/>
    <w:semiHidden/>
    <w:rsid w:val="00B00AE7"/>
    <w:rPr>
      <w:color w:val="808080"/>
    </w:rPr>
  </w:style>
  <w:style w:type="paragraph" w:customStyle="1" w:styleId="bullet1">
    <w:name w:val="bullet 1"/>
    <w:basedOn w:val="Normal"/>
    <w:rsid w:val="00134B2A"/>
    <w:pPr>
      <w:numPr>
        <w:numId w:val="11"/>
      </w:numPr>
      <w:spacing w:before="120" w:after="120"/>
    </w:pPr>
    <w:rPr>
      <w:rFonts w:ascii="Times New Roman" w:hAnsi="Times New Roman"/>
    </w:rPr>
  </w:style>
  <w:style w:type="table" w:styleId="TableGrid">
    <w:name w:val="Table Grid"/>
    <w:basedOn w:val="TableNormal"/>
    <w:rsid w:val="00134B2A"/>
    <w:pPr>
      <w:spacing w:before="120"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E337F"/>
    <w:pPr>
      <w:tabs>
        <w:tab w:val="center" w:pos="4680"/>
        <w:tab w:val="right" w:pos="9360"/>
      </w:tabs>
    </w:pPr>
  </w:style>
  <w:style w:type="character" w:customStyle="1" w:styleId="HeaderChar">
    <w:name w:val="Header Char"/>
    <w:basedOn w:val="DefaultParagraphFont"/>
    <w:link w:val="Header"/>
    <w:uiPriority w:val="99"/>
    <w:rsid w:val="004E337F"/>
    <w:rPr>
      <w:rFonts w:ascii="Arial" w:hAnsi="Arial"/>
      <w:sz w:val="24"/>
      <w:szCs w:val="24"/>
    </w:rPr>
  </w:style>
  <w:style w:type="paragraph" w:styleId="Footer">
    <w:name w:val="footer"/>
    <w:basedOn w:val="Normal"/>
    <w:link w:val="FooterChar"/>
    <w:uiPriority w:val="99"/>
    <w:unhideWhenUsed/>
    <w:rsid w:val="004E337F"/>
    <w:pPr>
      <w:tabs>
        <w:tab w:val="center" w:pos="4680"/>
        <w:tab w:val="right" w:pos="9360"/>
      </w:tabs>
    </w:pPr>
  </w:style>
  <w:style w:type="character" w:customStyle="1" w:styleId="FooterChar">
    <w:name w:val="Footer Char"/>
    <w:basedOn w:val="DefaultParagraphFont"/>
    <w:link w:val="Footer"/>
    <w:uiPriority w:val="99"/>
    <w:rsid w:val="004E337F"/>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erring\AppData\Roaming\Microsoft\Templates\Employee%20status%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A3CCAFF86B7A42892882C391B74261" ma:contentTypeVersion="0" ma:contentTypeDescription="Create a new document." ma:contentTypeScope="" ma:versionID="d788d3da5743057c72a9557008f9cfc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8F0EAE-895F-46A8-A3D2-0645FB283CAD}"/>
</file>

<file path=customXml/itemProps2.xml><?xml version="1.0" encoding="utf-8"?>
<ds:datastoreItem xmlns:ds="http://schemas.openxmlformats.org/officeDocument/2006/customXml" ds:itemID="{65DB09C3-2566-4996-8C9C-B48191D8E823}"/>
</file>

<file path=customXml/itemProps3.xml><?xml version="1.0" encoding="utf-8"?>
<ds:datastoreItem xmlns:ds="http://schemas.openxmlformats.org/officeDocument/2006/customXml" ds:itemID="{8A9385AD-F0DA-4D4A-9612-FACC96671149}"/>
</file>

<file path=docProps/app.xml><?xml version="1.0" encoding="utf-8"?>
<Properties xmlns="http://schemas.openxmlformats.org/officeDocument/2006/extended-properties" xmlns:vt="http://schemas.openxmlformats.org/officeDocument/2006/docPropsVTypes">
  <Template>Employee status report.dot</Template>
  <TotalTime>72</TotalTime>
  <Pages>3</Pages>
  <Words>477</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Assessment Template</dc:title>
  <dc:creator>Todd W. Herring</dc:creator>
  <cp:lastModifiedBy>Todd W. Herring</cp:lastModifiedBy>
  <cp:revision>9</cp:revision>
  <cp:lastPrinted>2002-10-10T15:44:00Z</cp:lastPrinted>
  <dcterms:created xsi:type="dcterms:W3CDTF">2010-09-30T21:04:00Z</dcterms:created>
  <dcterms:modified xsi:type="dcterms:W3CDTF">2010-10-12T15:17:00Z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TC060889561033</vt:lpwstr>
  </property>
  <property fmtid="{D5CDD505-2E9C-101B-9397-08002B2CF9AE}" pid="3" name="ContentTypeId">
    <vt:lpwstr>0x0101002EA3CCAFF86B7A42892882C391B74261</vt:lpwstr>
  </property>
</Properties>
</file>